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D29" w:rsidRPr="00B2445D" w:rsidRDefault="00932D29" w:rsidP="00932D29">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932D29" w:rsidRPr="00B2445D" w:rsidRDefault="00932D29" w:rsidP="00932D29">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932D29" w:rsidRPr="00B2445D" w:rsidRDefault="00932D29" w:rsidP="00932D29">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932D29" w:rsidRPr="00B2445D" w:rsidRDefault="005A6415" w:rsidP="00932D29">
      <w:pPr>
        <w:pStyle w:val="affff0"/>
        <w:spacing w:line="240" w:lineRule="auto"/>
        <w:ind w:left="5245" w:firstLine="0"/>
        <w:rPr>
          <w:color w:val="000000"/>
          <w:sz w:val="28"/>
          <w:szCs w:val="28"/>
        </w:rPr>
      </w:pPr>
      <w:r>
        <w:rPr>
          <w:color w:val="000000"/>
          <w:sz w:val="28"/>
          <w:szCs w:val="28"/>
        </w:rPr>
        <w:t>15.11.2023  № 19</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57424C">
        <w:rPr>
          <w:b/>
          <w:sz w:val="28"/>
          <w:szCs w:val="28"/>
        </w:rPr>
        <w:t>ЭЛИТОВСКОГО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6D2292" w:rsidRPr="009D61E9" w:rsidRDefault="006D2292" w:rsidP="006D2292">
      <w:pPr>
        <w:snapToGrid w:val="0"/>
        <w:ind w:hanging="20"/>
        <w:jc w:val="center"/>
      </w:pPr>
      <w:r w:rsidRPr="009D61E9">
        <w:lastRenderedPageBreak/>
        <w:t>СОДЕРЖАНИЕ:</w:t>
      </w:r>
    </w:p>
    <w:p w:rsidR="006D2292" w:rsidRDefault="006D2292" w:rsidP="006D2292">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6D2292" w:rsidRDefault="006D2292" w:rsidP="006D229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6D2292" w:rsidRDefault="006D2292" w:rsidP="006D229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6D2292" w:rsidRDefault="006D2292" w:rsidP="006D229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6D2292" w:rsidRDefault="006D2292" w:rsidP="006D22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6D2292" w:rsidRDefault="006D2292" w:rsidP="006D22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6D2292" w:rsidRDefault="006D2292" w:rsidP="006D229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6D2292" w:rsidRDefault="006D2292" w:rsidP="006D2292">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6D2292" w:rsidRPr="00140817" w:rsidRDefault="006D2292" w:rsidP="006D2292">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6D2292" w:rsidRDefault="006D2292" w:rsidP="006D22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6D2292" w:rsidRDefault="006D2292" w:rsidP="006D22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sidR="004A0FE7">
          <w:rPr>
            <w:noProof/>
            <w:webHidden/>
          </w:rPr>
          <w:t>9</w:t>
        </w:r>
        <w:r>
          <w:rPr>
            <w:noProof/>
            <w:webHidden/>
          </w:rPr>
          <w:fldChar w:fldCharType="end"/>
        </w:r>
      </w:hyperlink>
    </w:p>
    <w:p w:rsidR="006D2292" w:rsidRDefault="006D2292" w:rsidP="006D22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sidR="004A0FE7">
          <w:rPr>
            <w:noProof/>
            <w:webHidden/>
          </w:rPr>
          <w:t>10</w:t>
        </w:r>
        <w:r>
          <w:rPr>
            <w:noProof/>
            <w:webHidden/>
          </w:rPr>
          <w:fldChar w:fldCharType="end"/>
        </w:r>
      </w:hyperlink>
    </w:p>
    <w:p w:rsidR="006D2292" w:rsidRDefault="006D2292" w:rsidP="006D22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sidR="004A0FE7">
          <w:rPr>
            <w:noProof/>
            <w:webHidden/>
          </w:rPr>
          <w:t>10</w:t>
        </w:r>
        <w:r>
          <w:rPr>
            <w:noProof/>
            <w:webHidden/>
          </w:rPr>
          <w:fldChar w:fldCharType="end"/>
        </w:r>
      </w:hyperlink>
    </w:p>
    <w:p w:rsidR="006D2292" w:rsidRDefault="006D2292" w:rsidP="006D229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6D2292" w:rsidRDefault="006D2292" w:rsidP="006D2292">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6D2292" w:rsidP="006D2292">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DB7999" w:rsidRPr="00FB10F3">
        <w:rPr>
          <w:noProof/>
          <w:szCs w:val="22"/>
        </w:rPr>
        <w:fldChar w:fldCharType="begin"/>
      </w:r>
      <w:r w:rsidR="00B65462" w:rsidRPr="00FB10F3">
        <w:rPr>
          <w:noProof/>
          <w:szCs w:val="22"/>
        </w:rPr>
        <w:instrText xml:space="preserve"> SEQ Таблица \* ARABIC </w:instrText>
      </w:r>
      <w:r w:rsidR="00DB7999" w:rsidRPr="00FB10F3">
        <w:rPr>
          <w:noProof/>
          <w:szCs w:val="22"/>
        </w:rPr>
        <w:fldChar w:fldCharType="separate"/>
      </w:r>
      <w:r w:rsidR="004A0FE7">
        <w:rPr>
          <w:noProof/>
          <w:szCs w:val="22"/>
        </w:rPr>
        <w:t>1</w:t>
      </w:r>
      <w:r w:rsidR="00DB7999"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DB7999"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DB7999" w:rsidRPr="00FB10F3">
        <w:rPr>
          <w:rFonts w:ascii="Times New Roman" w:hAnsi="Times New Roman" w:cs="Times New Roman"/>
          <w:b/>
          <w:sz w:val="22"/>
          <w:szCs w:val="22"/>
        </w:rPr>
        <w:fldChar w:fldCharType="separate"/>
      </w:r>
      <w:r w:rsidR="004A0FE7">
        <w:rPr>
          <w:rFonts w:ascii="Times New Roman" w:hAnsi="Times New Roman" w:cs="Times New Roman"/>
          <w:b/>
          <w:noProof/>
          <w:sz w:val="22"/>
          <w:szCs w:val="22"/>
        </w:rPr>
        <w:t>2</w:t>
      </w:r>
      <w:r w:rsidR="00DB7999"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DB7999"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DB7999" w:rsidRPr="00FB10F3">
        <w:rPr>
          <w:rFonts w:ascii="Times New Roman" w:hAnsi="Times New Roman" w:cs="Times New Roman"/>
          <w:b/>
          <w:sz w:val="22"/>
          <w:szCs w:val="22"/>
        </w:rPr>
        <w:fldChar w:fldCharType="separate"/>
      </w:r>
      <w:r w:rsidR="004A0FE7">
        <w:rPr>
          <w:rFonts w:ascii="Times New Roman" w:hAnsi="Times New Roman" w:cs="Times New Roman"/>
          <w:b/>
          <w:noProof/>
          <w:sz w:val="22"/>
          <w:szCs w:val="22"/>
        </w:rPr>
        <w:t>3</w:t>
      </w:r>
      <w:r w:rsidR="00DB7999"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DB7999"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DB7999" w:rsidRPr="00FB10F3">
        <w:rPr>
          <w:rFonts w:ascii="Times New Roman" w:hAnsi="Times New Roman" w:cs="Times New Roman"/>
          <w:b/>
          <w:sz w:val="22"/>
          <w:szCs w:val="22"/>
        </w:rPr>
        <w:fldChar w:fldCharType="separate"/>
      </w:r>
      <w:r w:rsidR="004A0FE7">
        <w:rPr>
          <w:rFonts w:ascii="Times New Roman" w:hAnsi="Times New Roman" w:cs="Times New Roman"/>
          <w:b/>
          <w:noProof/>
          <w:sz w:val="22"/>
          <w:szCs w:val="22"/>
        </w:rPr>
        <w:t>4</w:t>
      </w:r>
      <w:r w:rsidR="00DB7999"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DB7999" w:rsidRPr="00FB10F3">
        <w:rPr>
          <w:b/>
          <w:sz w:val="20"/>
          <w:szCs w:val="20"/>
        </w:rPr>
        <w:fldChar w:fldCharType="begin"/>
      </w:r>
      <w:r w:rsidRPr="00FB10F3">
        <w:rPr>
          <w:b/>
          <w:sz w:val="20"/>
          <w:szCs w:val="20"/>
        </w:rPr>
        <w:instrText xml:space="preserve"> SEQ Таблица \* ARABIC </w:instrText>
      </w:r>
      <w:r w:rsidR="00DB7999" w:rsidRPr="00FB10F3">
        <w:rPr>
          <w:b/>
          <w:sz w:val="20"/>
          <w:szCs w:val="20"/>
        </w:rPr>
        <w:fldChar w:fldCharType="separate"/>
      </w:r>
      <w:r w:rsidR="004A0FE7">
        <w:rPr>
          <w:b/>
          <w:noProof/>
          <w:sz w:val="20"/>
          <w:szCs w:val="20"/>
        </w:rPr>
        <w:t>5</w:t>
      </w:r>
      <w:r w:rsidR="00DB7999"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57424C">
        <w:t>Элитовского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5D61EA">
        <w:t>4</w:t>
      </w:r>
      <w:r w:rsidRPr="00E55E80">
        <w:t xml:space="preserve"> населенных пункт</w:t>
      </w:r>
      <w:r w:rsidR="005D61EA">
        <w:t>а</w:t>
      </w:r>
      <w:r w:rsidR="00741B9F">
        <w:t xml:space="preserve">: с. </w:t>
      </w:r>
      <w:r w:rsidR="005D61EA">
        <w:t>Элита, д. Северное, п. Помурино, д. Степок.</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5D61EA">
        <w:t xml:space="preserve">Элитовского </w:t>
      </w:r>
      <w:r w:rsidRPr="00D72C0A">
        <w:t>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5D61EA">
        <w:t>Элитовского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503AC4">
        <w:t xml:space="preserve">2511 </w:t>
      </w:r>
      <w:r w:rsidRPr="008663D5">
        <w:t xml:space="preserve">человек. </w:t>
      </w:r>
      <w:r w:rsidRPr="0069738E">
        <w:t>(</w:t>
      </w:r>
      <w:fldSimple w:instr=" REF _Ref86146927 \h  \* MERGEFORMAT ">
        <w:r w:rsidR="004A0FE7" w:rsidRPr="004A0FE7">
          <w:t xml:space="preserve">Таблица </w:t>
        </w:r>
        <w:r w:rsidR="004A0FE7">
          <w:rPr>
            <w:szCs w:val="22"/>
          </w:rPr>
          <w:t>6</w:t>
        </w:r>
      </w:fldSimple>
      <w:r w:rsidR="009807B3">
        <w:t>6</w:t>
      </w:r>
      <w:r w:rsidRPr="0069738E">
        <w:t>).</w:t>
      </w:r>
    </w:p>
    <w:p w:rsidR="00B32AA3"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503AC4">
        <w:rPr>
          <w:szCs w:val="22"/>
        </w:rPr>
        <w:t>Элитовского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p w:rsidR="00503AC4" w:rsidRPr="00503AC4" w:rsidRDefault="00503AC4" w:rsidP="00503AC4"/>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503AC4" w:rsidP="004821A1">
            <w:pPr>
              <w:ind w:firstLine="283"/>
              <w:rPr>
                <w:color w:val="000000"/>
                <w:sz w:val="20"/>
              </w:rPr>
            </w:pPr>
            <w:r>
              <w:t>Элитовское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503AC4" w:rsidP="004821A1">
            <w:pPr>
              <w:rPr>
                <w:color w:val="000000"/>
              </w:rPr>
            </w:pPr>
            <w:r>
              <w:rPr>
                <w:color w:val="000000"/>
              </w:rPr>
              <w:t>2511</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AC4AFA" w:rsidP="004821A1">
            <w:pPr>
              <w:rPr>
                <w:color w:val="000000"/>
              </w:rPr>
            </w:pPr>
            <w:r>
              <w:rPr>
                <w:color w:val="000000"/>
              </w:rPr>
              <w:t>2</w:t>
            </w:r>
            <w:r w:rsidR="00503AC4">
              <w:rPr>
                <w:color w:val="000000"/>
              </w:rPr>
              <w:t>511</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767802" w:rsidRDefault="00767802" w:rsidP="00C13734">
            <w:pPr>
              <w:ind w:firstLine="283"/>
              <w:jc w:val="right"/>
              <w:rPr>
                <w:color w:val="000000"/>
              </w:rPr>
            </w:pPr>
            <w:r>
              <w:rPr>
                <w:color w:val="000000"/>
              </w:rPr>
              <w:t>с</w:t>
            </w:r>
            <w:r w:rsidRPr="00767802">
              <w:rPr>
                <w:color w:val="000000"/>
              </w:rPr>
              <w:t>. Элита</w:t>
            </w:r>
          </w:p>
        </w:tc>
        <w:tc>
          <w:tcPr>
            <w:tcW w:w="1288" w:type="pct"/>
            <w:shd w:val="clear" w:color="auto" w:fill="auto"/>
            <w:noWrap/>
            <w:tcMar>
              <w:top w:w="28" w:type="dxa"/>
              <w:left w:w="85" w:type="dxa"/>
              <w:bottom w:w="28" w:type="dxa"/>
              <w:right w:w="85" w:type="dxa"/>
            </w:tcMar>
            <w:vAlign w:val="bottom"/>
          </w:tcPr>
          <w:p w:rsidR="00B32AA3" w:rsidRPr="00767802" w:rsidRDefault="00767802" w:rsidP="004821A1">
            <w:pPr>
              <w:rPr>
                <w:color w:val="000000"/>
              </w:rPr>
            </w:pPr>
            <w:r>
              <w:rPr>
                <w:color w:val="000000"/>
              </w:rPr>
              <w:t>1643</w:t>
            </w:r>
          </w:p>
        </w:tc>
        <w:tc>
          <w:tcPr>
            <w:tcW w:w="681" w:type="pct"/>
            <w:shd w:val="clear" w:color="auto" w:fill="auto"/>
            <w:noWrap/>
            <w:tcMar>
              <w:top w:w="28" w:type="dxa"/>
              <w:left w:w="85" w:type="dxa"/>
              <w:bottom w:w="28" w:type="dxa"/>
              <w:right w:w="85" w:type="dxa"/>
            </w:tcMar>
            <w:vAlign w:val="bottom"/>
            <w:hideMark/>
          </w:tcPr>
          <w:p w:rsidR="00B32AA3" w:rsidRPr="00767802" w:rsidRDefault="00B32AA3" w:rsidP="004821A1">
            <w:pPr>
              <w:ind w:right="180"/>
              <w:rPr>
                <w:bCs/>
                <w:color w:val="000000"/>
              </w:rPr>
            </w:pPr>
            <w:r w:rsidRPr="00767802">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767802" w:rsidRDefault="00767802" w:rsidP="004821A1">
            <w:pPr>
              <w:rPr>
                <w:color w:val="000000"/>
              </w:rPr>
            </w:pPr>
            <w:r>
              <w:rPr>
                <w:color w:val="000000"/>
              </w:rPr>
              <w:t>1643</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767802" w:rsidRDefault="00767802" w:rsidP="004821A1">
            <w:pPr>
              <w:ind w:firstLine="283"/>
              <w:jc w:val="right"/>
              <w:rPr>
                <w:color w:val="000000"/>
              </w:rPr>
            </w:pPr>
            <w:r>
              <w:rPr>
                <w:color w:val="000000"/>
              </w:rPr>
              <w:t>д. Северное</w:t>
            </w:r>
          </w:p>
        </w:tc>
        <w:tc>
          <w:tcPr>
            <w:tcW w:w="1288" w:type="pct"/>
            <w:shd w:val="clear" w:color="auto" w:fill="auto"/>
            <w:noWrap/>
            <w:tcMar>
              <w:top w:w="28" w:type="dxa"/>
              <w:left w:w="85" w:type="dxa"/>
              <w:bottom w:w="28" w:type="dxa"/>
              <w:right w:w="85" w:type="dxa"/>
            </w:tcMar>
            <w:vAlign w:val="bottom"/>
          </w:tcPr>
          <w:p w:rsidR="00B32AA3" w:rsidRPr="00767802" w:rsidRDefault="00767802" w:rsidP="004821A1">
            <w:pPr>
              <w:rPr>
                <w:color w:val="000000"/>
              </w:rPr>
            </w:pPr>
            <w:r>
              <w:rPr>
                <w:color w:val="000000"/>
              </w:rPr>
              <w:t>464</w:t>
            </w:r>
          </w:p>
        </w:tc>
        <w:tc>
          <w:tcPr>
            <w:tcW w:w="681" w:type="pct"/>
            <w:shd w:val="clear" w:color="auto" w:fill="auto"/>
            <w:noWrap/>
            <w:tcMar>
              <w:top w:w="28" w:type="dxa"/>
              <w:left w:w="85" w:type="dxa"/>
              <w:bottom w:w="28" w:type="dxa"/>
              <w:right w:w="85" w:type="dxa"/>
            </w:tcMar>
            <w:vAlign w:val="bottom"/>
            <w:hideMark/>
          </w:tcPr>
          <w:p w:rsidR="00B32AA3" w:rsidRPr="00767802" w:rsidRDefault="00B32AA3" w:rsidP="004821A1">
            <w:pPr>
              <w:ind w:right="180"/>
              <w:rPr>
                <w:bCs/>
                <w:color w:val="000000"/>
              </w:rPr>
            </w:pPr>
            <w:r w:rsidRPr="00767802">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767802" w:rsidRDefault="00767802" w:rsidP="004821A1">
            <w:pPr>
              <w:rPr>
                <w:color w:val="000000"/>
              </w:rPr>
            </w:pPr>
            <w:r>
              <w:rPr>
                <w:color w:val="000000"/>
              </w:rPr>
              <w:t>464</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767802" w:rsidRDefault="00767802" w:rsidP="005A5209">
            <w:pPr>
              <w:ind w:firstLine="283"/>
              <w:jc w:val="right"/>
              <w:rPr>
                <w:color w:val="000000"/>
              </w:rPr>
            </w:pPr>
            <w:r>
              <w:rPr>
                <w:color w:val="000000"/>
              </w:rPr>
              <w:t>п. Помурино</w:t>
            </w:r>
          </w:p>
        </w:tc>
        <w:tc>
          <w:tcPr>
            <w:tcW w:w="1288" w:type="pct"/>
            <w:shd w:val="clear" w:color="auto" w:fill="auto"/>
            <w:noWrap/>
            <w:tcMar>
              <w:top w:w="28" w:type="dxa"/>
              <w:left w:w="85" w:type="dxa"/>
              <w:bottom w:w="28" w:type="dxa"/>
              <w:right w:w="85" w:type="dxa"/>
            </w:tcMar>
            <w:vAlign w:val="bottom"/>
          </w:tcPr>
          <w:p w:rsidR="00B32AA3" w:rsidRPr="00767802" w:rsidRDefault="00767802" w:rsidP="004821A1">
            <w:pPr>
              <w:rPr>
                <w:color w:val="000000"/>
              </w:rPr>
            </w:pPr>
            <w:r>
              <w:rPr>
                <w:color w:val="000000"/>
              </w:rPr>
              <w:t>230</w:t>
            </w:r>
          </w:p>
        </w:tc>
        <w:tc>
          <w:tcPr>
            <w:tcW w:w="681" w:type="pct"/>
            <w:shd w:val="clear" w:color="auto" w:fill="auto"/>
            <w:noWrap/>
            <w:tcMar>
              <w:top w:w="28" w:type="dxa"/>
              <w:left w:w="85" w:type="dxa"/>
              <w:bottom w:w="28" w:type="dxa"/>
              <w:right w:w="85" w:type="dxa"/>
            </w:tcMar>
            <w:vAlign w:val="bottom"/>
            <w:hideMark/>
          </w:tcPr>
          <w:p w:rsidR="00B32AA3" w:rsidRPr="00767802" w:rsidRDefault="00B32AA3" w:rsidP="004821A1">
            <w:pPr>
              <w:ind w:right="180"/>
              <w:rPr>
                <w:bCs/>
                <w:color w:val="000000"/>
              </w:rPr>
            </w:pPr>
            <w:r w:rsidRPr="00767802">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767802" w:rsidRDefault="00767802" w:rsidP="004821A1">
            <w:pPr>
              <w:rPr>
                <w:color w:val="000000"/>
              </w:rPr>
            </w:pPr>
            <w:r>
              <w:rPr>
                <w:color w:val="000000"/>
              </w:rPr>
              <w:t>230</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767802" w:rsidRDefault="00767802" w:rsidP="00261629">
            <w:pPr>
              <w:ind w:firstLine="283"/>
              <w:jc w:val="right"/>
              <w:rPr>
                <w:color w:val="000000"/>
              </w:rPr>
            </w:pPr>
            <w:r>
              <w:rPr>
                <w:color w:val="000000"/>
              </w:rPr>
              <w:t>д. Степок</w:t>
            </w:r>
          </w:p>
        </w:tc>
        <w:tc>
          <w:tcPr>
            <w:tcW w:w="1288" w:type="pct"/>
            <w:shd w:val="clear" w:color="auto" w:fill="auto"/>
            <w:noWrap/>
            <w:tcMar>
              <w:top w:w="28" w:type="dxa"/>
              <w:left w:w="85" w:type="dxa"/>
              <w:bottom w:w="28" w:type="dxa"/>
              <w:right w:w="85" w:type="dxa"/>
            </w:tcMar>
            <w:vAlign w:val="bottom"/>
          </w:tcPr>
          <w:p w:rsidR="00B32AA3" w:rsidRPr="00767802" w:rsidRDefault="00767802" w:rsidP="004821A1">
            <w:pPr>
              <w:rPr>
                <w:color w:val="000000"/>
              </w:rPr>
            </w:pPr>
            <w:r>
              <w:rPr>
                <w:color w:val="000000"/>
              </w:rPr>
              <w:t>174</w:t>
            </w:r>
          </w:p>
        </w:tc>
        <w:tc>
          <w:tcPr>
            <w:tcW w:w="681" w:type="pct"/>
            <w:shd w:val="clear" w:color="auto" w:fill="auto"/>
            <w:noWrap/>
            <w:tcMar>
              <w:top w:w="28" w:type="dxa"/>
              <w:left w:w="85" w:type="dxa"/>
              <w:bottom w:w="28" w:type="dxa"/>
              <w:right w:w="85" w:type="dxa"/>
            </w:tcMar>
            <w:vAlign w:val="bottom"/>
            <w:hideMark/>
          </w:tcPr>
          <w:p w:rsidR="00B32AA3" w:rsidRPr="00767802" w:rsidRDefault="00B32AA3" w:rsidP="004821A1">
            <w:pPr>
              <w:ind w:right="180"/>
              <w:rPr>
                <w:bCs/>
                <w:color w:val="000000"/>
              </w:rPr>
            </w:pPr>
            <w:r w:rsidRPr="00767802">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767802" w:rsidRDefault="00767802" w:rsidP="004821A1">
            <w:pPr>
              <w:rPr>
                <w:color w:val="000000"/>
              </w:rPr>
            </w:pPr>
            <w:r>
              <w:rPr>
                <w:color w:val="000000"/>
              </w:rPr>
              <w:t>174</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2B7505">
        <w:t>Элитовское</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DE5" w:rsidRDefault="00E46DE5">
      <w:r>
        <w:separator/>
      </w:r>
    </w:p>
    <w:p w:rsidR="00E46DE5" w:rsidRDefault="00E46DE5"/>
  </w:endnote>
  <w:endnote w:type="continuationSeparator" w:id="1">
    <w:p w:rsidR="00E46DE5" w:rsidRDefault="00E46DE5">
      <w:r>
        <w:continuationSeparator/>
      </w:r>
    </w:p>
    <w:p w:rsidR="00E46DE5" w:rsidRDefault="00E46DE5"/>
  </w:endnote>
  <w:endnote w:type="continuationNotice" w:id="2">
    <w:p w:rsidR="00E46DE5" w:rsidRDefault="00E46DE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DB7999">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DB7999"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4A0FE7">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DB7999"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4A0FE7">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DE5" w:rsidRDefault="00E46DE5">
      <w:r>
        <w:separator/>
      </w:r>
    </w:p>
    <w:p w:rsidR="00E46DE5" w:rsidRDefault="00E46DE5"/>
  </w:footnote>
  <w:footnote w:type="continuationSeparator" w:id="1">
    <w:p w:rsidR="00E46DE5" w:rsidRDefault="00E46DE5">
      <w:r>
        <w:continuationSeparator/>
      </w:r>
    </w:p>
    <w:p w:rsidR="00E46DE5" w:rsidRDefault="00E46DE5"/>
  </w:footnote>
  <w:footnote w:type="continuationNotice" w:id="2">
    <w:p w:rsidR="00E46DE5" w:rsidRDefault="00E46DE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A36"/>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6D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6"/>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505"/>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4B00"/>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8E8"/>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0FE7"/>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AC4"/>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3FBE"/>
    <w:rsid w:val="0057424C"/>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BF2"/>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209"/>
    <w:rsid w:val="005A550D"/>
    <w:rsid w:val="005A55F0"/>
    <w:rsid w:val="005A5C18"/>
    <w:rsid w:val="005A5DE3"/>
    <w:rsid w:val="005A5E0B"/>
    <w:rsid w:val="005A62E5"/>
    <w:rsid w:val="005A641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EA"/>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93"/>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292"/>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02"/>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2D29"/>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40D"/>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999"/>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6DE5"/>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13</Pages>
  <Words>4257</Words>
  <Characters>24267</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28468</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18</cp:revision>
  <cp:lastPrinted>2023-11-23T04:05:00Z</cp:lastPrinted>
  <dcterms:created xsi:type="dcterms:W3CDTF">2023-08-11T08:36:00Z</dcterms:created>
  <dcterms:modified xsi:type="dcterms:W3CDTF">2023-11-23T04:05:00Z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