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C12" w:rsidRPr="00B2445D" w:rsidRDefault="00731C12" w:rsidP="00731C12">
      <w:pPr>
        <w:pStyle w:val="affff0"/>
        <w:spacing w:line="240" w:lineRule="auto"/>
        <w:ind w:left="5245" w:firstLine="0"/>
        <w:rPr>
          <w:color w:val="000000"/>
          <w:sz w:val="28"/>
          <w:szCs w:val="28"/>
        </w:rPr>
      </w:pPr>
      <w:bookmarkStart w:id="0" w:name="_Toc293146740"/>
      <w:bookmarkStart w:id="1" w:name="_Toc417655656"/>
      <w:r w:rsidRPr="00B2445D">
        <w:rPr>
          <w:color w:val="000000"/>
          <w:sz w:val="28"/>
          <w:szCs w:val="28"/>
        </w:rPr>
        <w:t>Приложение № 1</w:t>
      </w:r>
    </w:p>
    <w:p w:rsidR="00731C12" w:rsidRPr="00B2445D" w:rsidRDefault="00731C12" w:rsidP="00731C12">
      <w:pPr>
        <w:pStyle w:val="affff0"/>
        <w:spacing w:line="240" w:lineRule="auto"/>
        <w:ind w:left="5245" w:firstLine="0"/>
        <w:rPr>
          <w:color w:val="000000"/>
          <w:sz w:val="28"/>
          <w:szCs w:val="28"/>
        </w:rPr>
      </w:pPr>
      <w:r w:rsidRPr="00B2445D">
        <w:rPr>
          <w:color w:val="000000"/>
          <w:sz w:val="28"/>
          <w:szCs w:val="28"/>
        </w:rPr>
        <w:t xml:space="preserve">к </w:t>
      </w:r>
      <w:r>
        <w:rPr>
          <w:color w:val="000000"/>
          <w:sz w:val="28"/>
          <w:szCs w:val="28"/>
        </w:rPr>
        <w:t>постановл</w:t>
      </w:r>
      <w:r w:rsidRPr="00B2445D">
        <w:rPr>
          <w:color w:val="000000"/>
          <w:sz w:val="28"/>
          <w:szCs w:val="28"/>
        </w:rPr>
        <w:t xml:space="preserve">ению </w:t>
      </w:r>
      <w:r>
        <w:rPr>
          <w:color w:val="000000"/>
          <w:sz w:val="28"/>
          <w:szCs w:val="28"/>
        </w:rPr>
        <w:t xml:space="preserve">администрации </w:t>
      </w:r>
    </w:p>
    <w:p w:rsidR="00731C12" w:rsidRPr="00B2445D" w:rsidRDefault="00731C12" w:rsidP="00731C12">
      <w:pPr>
        <w:pStyle w:val="affff0"/>
        <w:spacing w:line="240" w:lineRule="auto"/>
        <w:ind w:left="5245" w:firstLine="0"/>
        <w:rPr>
          <w:color w:val="000000"/>
          <w:sz w:val="28"/>
          <w:szCs w:val="28"/>
        </w:rPr>
      </w:pPr>
      <w:r w:rsidRPr="00B2445D">
        <w:rPr>
          <w:color w:val="000000"/>
          <w:sz w:val="28"/>
          <w:szCs w:val="28"/>
        </w:rPr>
        <w:t>Москаленского   муниципального района</w:t>
      </w:r>
      <w:r>
        <w:rPr>
          <w:color w:val="000000"/>
          <w:sz w:val="28"/>
          <w:szCs w:val="28"/>
        </w:rPr>
        <w:t xml:space="preserve"> Омской области</w:t>
      </w:r>
    </w:p>
    <w:p w:rsidR="00731C12" w:rsidRPr="00B2445D" w:rsidRDefault="006E76C6" w:rsidP="00731C12">
      <w:pPr>
        <w:pStyle w:val="affff0"/>
        <w:spacing w:line="240" w:lineRule="auto"/>
        <w:ind w:left="5245" w:firstLine="0"/>
        <w:rPr>
          <w:color w:val="000000"/>
          <w:sz w:val="28"/>
          <w:szCs w:val="28"/>
        </w:rPr>
      </w:pPr>
      <w:r>
        <w:rPr>
          <w:color w:val="000000"/>
          <w:sz w:val="28"/>
          <w:szCs w:val="28"/>
        </w:rPr>
        <w:t>15.11.2023  № 27</w:t>
      </w:r>
    </w:p>
    <w:p w:rsidR="00F13012" w:rsidRPr="00B840DF" w:rsidRDefault="00F13012" w:rsidP="00FB30E2">
      <w:pPr>
        <w:spacing w:line="276" w:lineRule="auto"/>
        <w:ind w:left="2694"/>
        <w:rPr>
          <w:rFonts w:ascii="Tahoma" w:hAnsi="Tahoma" w:cs="Tahoma"/>
          <w:b/>
          <w:strike/>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547F71">
      <w:pPr>
        <w:rPr>
          <w:b/>
        </w:rPr>
      </w:pPr>
    </w:p>
    <w:p w:rsidR="00F651E1" w:rsidRPr="009D61E9"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547F71" w:rsidRDefault="00547F71" w:rsidP="00547F71">
      <w:pPr>
        <w:jc w:val="center"/>
        <w:rPr>
          <w:b/>
          <w:sz w:val="28"/>
          <w:szCs w:val="28"/>
        </w:rPr>
      </w:pPr>
      <w:r w:rsidRPr="00FB081D">
        <w:rPr>
          <w:b/>
          <w:sz w:val="28"/>
          <w:szCs w:val="28"/>
        </w:rPr>
        <w:t>МЕСТНЫЕ</w:t>
      </w:r>
      <w:r>
        <w:rPr>
          <w:b/>
          <w:sz w:val="28"/>
          <w:szCs w:val="28"/>
        </w:rPr>
        <w:t xml:space="preserve"> </w:t>
      </w:r>
      <w:r w:rsidRPr="00FB081D">
        <w:rPr>
          <w:b/>
          <w:sz w:val="28"/>
          <w:szCs w:val="28"/>
        </w:rPr>
        <w:t>НОРМАТИВЫ ГРАДОСТРОИТЕЛЬНОГО ПРОЕКТИРОВАНИЯ</w:t>
      </w:r>
      <w:r w:rsidRPr="00FB081D">
        <w:rPr>
          <w:b/>
          <w:sz w:val="28"/>
          <w:szCs w:val="28"/>
        </w:rPr>
        <w:br/>
      </w:r>
      <w:r w:rsidR="00384CA3">
        <w:rPr>
          <w:b/>
          <w:sz w:val="28"/>
          <w:szCs w:val="28"/>
        </w:rPr>
        <w:t>ИВАНОВСКОГО</w:t>
      </w:r>
      <w:r>
        <w:rPr>
          <w:b/>
          <w:sz w:val="28"/>
          <w:szCs w:val="28"/>
        </w:rPr>
        <w:t xml:space="preserve"> СЕЛЬСКОГО ПОСЕЛЕНИЯ </w:t>
      </w:r>
    </w:p>
    <w:p w:rsidR="00547F71" w:rsidRDefault="00547F71" w:rsidP="00547F71">
      <w:pPr>
        <w:jc w:val="center"/>
        <w:rPr>
          <w:b/>
          <w:sz w:val="28"/>
          <w:szCs w:val="28"/>
        </w:rPr>
      </w:pPr>
      <w:r>
        <w:rPr>
          <w:b/>
          <w:sz w:val="28"/>
          <w:szCs w:val="28"/>
        </w:rPr>
        <w:t>МОСКАЛЕН</w:t>
      </w:r>
      <w:r w:rsidRPr="00FB081D">
        <w:rPr>
          <w:b/>
          <w:sz w:val="28"/>
          <w:szCs w:val="28"/>
        </w:rPr>
        <w:t>СКОГО</w:t>
      </w:r>
      <w:r>
        <w:rPr>
          <w:b/>
          <w:sz w:val="28"/>
          <w:szCs w:val="28"/>
        </w:rPr>
        <w:t xml:space="preserve"> </w:t>
      </w:r>
      <w:r w:rsidRPr="00FB081D">
        <w:rPr>
          <w:b/>
          <w:sz w:val="28"/>
          <w:szCs w:val="28"/>
        </w:rPr>
        <w:t xml:space="preserve">МУНИЦИПАЛЬНОГО РАЙОНА </w:t>
      </w:r>
      <w:r w:rsidRPr="00FB081D">
        <w:rPr>
          <w:b/>
          <w:sz w:val="28"/>
          <w:szCs w:val="28"/>
        </w:rPr>
        <w:br/>
        <w:t>ОМСКОЙ ОБЛАСТИ</w:t>
      </w:r>
    </w:p>
    <w:p w:rsidR="00180FDA" w:rsidRPr="009D61E9" w:rsidRDefault="00180FDA" w:rsidP="00F651E1">
      <w:pPr>
        <w:jc w:val="center"/>
        <w:rPr>
          <w:b/>
        </w:rPr>
      </w:pPr>
    </w:p>
    <w:p w:rsidR="00F651E1" w:rsidRPr="009D61E9" w:rsidRDefault="00F651E1" w:rsidP="00FB30E2">
      <w:pPr>
        <w:spacing w:line="276" w:lineRule="auto"/>
        <w:ind w:left="2694"/>
        <w:rPr>
          <w:rFonts w:ascii="Tahoma" w:hAnsi="Tahoma" w:cs="Tahoma"/>
          <w:b/>
          <w:strike/>
        </w:rPr>
      </w:pPr>
    </w:p>
    <w:p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bookmarkEnd w:id="0"/>
    <w:bookmarkEnd w:id="1"/>
    <w:p w:rsidR="002C304B" w:rsidRPr="009D61E9" w:rsidRDefault="002C304B" w:rsidP="002C304B">
      <w:pPr>
        <w:snapToGrid w:val="0"/>
        <w:ind w:hanging="20"/>
        <w:jc w:val="center"/>
      </w:pPr>
      <w:r w:rsidRPr="009D61E9">
        <w:lastRenderedPageBreak/>
        <w:t>СОДЕРЖАНИЕ:</w:t>
      </w:r>
    </w:p>
    <w:p w:rsidR="002C304B" w:rsidRDefault="002C304B" w:rsidP="002C304B">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814DF4">
        <w:rPr>
          <w:b w:val="0"/>
          <w:sz w:val="24"/>
        </w:rPr>
        <w:fldChar w:fldCharType="begin"/>
      </w:r>
      <w:r w:rsidRPr="009D61E9">
        <w:rPr>
          <w:sz w:val="24"/>
          <w:szCs w:val="24"/>
        </w:rPr>
        <w:instrText xml:space="preserve"> TOC \o "1-2" \h \z \t "Заголовок 3;3;S_Заголовок 1;1;S_Заголовок 3;3;S_Заголовок 4;4" </w:instrText>
      </w:r>
      <w:r w:rsidRPr="00814DF4">
        <w:rPr>
          <w:b w:val="0"/>
          <w:sz w:val="24"/>
        </w:rPr>
        <w:fldChar w:fldCharType="separate"/>
      </w:r>
      <w:hyperlink w:anchor="_Toc109933601" w:history="1">
        <w:r w:rsidRPr="00343DAC">
          <w:rPr>
            <w:rStyle w:val="afffb"/>
            <w:noProof/>
          </w:rPr>
          <w:t>1</w:t>
        </w:r>
        <w:r>
          <w:rPr>
            <w:rFonts w:asciiTheme="minorHAnsi" w:eastAsiaTheme="minorEastAsia" w:hAnsiTheme="minorHAnsi" w:cstheme="minorBidi"/>
            <w:b w:val="0"/>
            <w:bCs w:val="0"/>
            <w:caps w:val="0"/>
            <w:noProof/>
            <w:sz w:val="22"/>
            <w:szCs w:val="22"/>
          </w:rPr>
          <w:tab/>
        </w:r>
        <w:r w:rsidRPr="00343DAC">
          <w:rPr>
            <w:rStyle w:val="afffb"/>
            <w:noProof/>
          </w:rPr>
          <w:t>ОСНОВНАЯ ЧАСТЬ</w:t>
        </w:r>
        <w:r>
          <w:rPr>
            <w:noProof/>
            <w:webHidden/>
          </w:rPr>
          <w:tab/>
        </w:r>
        <w:r>
          <w:rPr>
            <w:noProof/>
            <w:webHidden/>
            <w:lang w:val="en-US"/>
          </w:rPr>
          <w:t>3</w:t>
        </w:r>
      </w:hyperlink>
    </w:p>
    <w:p w:rsidR="002C304B" w:rsidRDefault="002C304B" w:rsidP="002C304B">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Pr="00343DAC">
          <w:rPr>
            <w:rStyle w:val="afffb"/>
            <w:noProof/>
          </w:rPr>
          <w:t>1.1</w:t>
        </w:r>
        <w:r>
          <w:rPr>
            <w:rFonts w:asciiTheme="minorHAnsi" w:eastAsiaTheme="minorEastAsia" w:hAnsiTheme="minorHAnsi" w:cstheme="minorBidi"/>
            <w:smallCaps w:val="0"/>
            <w:noProof/>
            <w:sz w:val="22"/>
            <w:szCs w:val="22"/>
          </w:rPr>
          <w:tab/>
        </w:r>
        <w:r w:rsidRPr="00343DAC">
          <w:rPr>
            <w:rStyle w:val="afffb"/>
            <w:noProof/>
          </w:rPr>
          <w:t>ТЕРМИНЫ И ОПРЕДЕЛЕНИЯ</w:t>
        </w:r>
        <w:r>
          <w:rPr>
            <w:noProof/>
            <w:webHidden/>
          </w:rPr>
          <w:tab/>
        </w:r>
        <w:r>
          <w:rPr>
            <w:noProof/>
            <w:webHidden/>
            <w:lang w:val="en-US"/>
          </w:rPr>
          <w:t>3</w:t>
        </w:r>
      </w:hyperlink>
    </w:p>
    <w:p w:rsidR="002C304B" w:rsidRDefault="002C304B" w:rsidP="002C304B">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Pr="00343DAC">
          <w:rPr>
            <w:rStyle w:val="afffb"/>
            <w:noProof/>
          </w:rPr>
          <w:t>1.2</w:t>
        </w:r>
        <w:r>
          <w:rPr>
            <w:rFonts w:asciiTheme="minorHAnsi" w:eastAsiaTheme="minorEastAsia" w:hAnsiTheme="minorHAnsi" w:cstheme="minorBidi"/>
            <w:smallCaps w:val="0"/>
            <w:noProof/>
            <w:sz w:val="22"/>
            <w:szCs w:val="22"/>
          </w:rPr>
          <w:tab/>
        </w:r>
        <w:r w:rsidRPr="00343DAC">
          <w:rPr>
            <w:rStyle w:val="afffb"/>
            <w:noProof/>
          </w:rPr>
          <w:t>ОБЩИЕ ПОЛОЖЕНИЯ</w:t>
        </w:r>
        <w:r>
          <w:rPr>
            <w:noProof/>
            <w:webHidden/>
          </w:rPr>
          <w:tab/>
        </w:r>
        <w:r>
          <w:rPr>
            <w:noProof/>
            <w:webHidden/>
            <w:lang w:val="en-US"/>
          </w:rPr>
          <w:t>3</w:t>
        </w:r>
      </w:hyperlink>
    </w:p>
    <w:p w:rsidR="002C304B" w:rsidRDefault="002C304B" w:rsidP="002C304B">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Pr="00343DAC">
          <w:rPr>
            <w:rStyle w:val="afffb"/>
            <w:noProof/>
          </w:rPr>
          <w:t>1.3</w:t>
        </w:r>
        <w:r>
          <w:rPr>
            <w:rFonts w:asciiTheme="minorHAnsi" w:eastAsiaTheme="minorEastAsia" w:hAnsiTheme="minorHAnsi" w:cstheme="minorBidi"/>
            <w:smallCaps w:val="0"/>
            <w:noProof/>
            <w:sz w:val="22"/>
            <w:szCs w:val="22"/>
          </w:rPr>
          <w:tab/>
        </w:r>
        <w:r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Pr>
            <w:noProof/>
            <w:webHidden/>
          </w:rPr>
          <w:tab/>
        </w:r>
        <w:r>
          <w:rPr>
            <w:noProof/>
            <w:webHidden/>
            <w:lang w:val="en-US"/>
          </w:rPr>
          <w:t>4</w:t>
        </w:r>
      </w:hyperlink>
    </w:p>
    <w:p w:rsidR="002C304B" w:rsidRDefault="002C304B" w:rsidP="002C304B">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Pr="00343DAC">
          <w:rPr>
            <w:rStyle w:val="afffb"/>
            <w:noProof/>
          </w:rPr>
          <w:t>1.3.1</w:t>
        </w:r>
        <w:r>
          <w:rPr>
            <w:rFonts w:asciiTheme="minorHAnsi" w:eastAsiaTheme="minorEastAsia" w:hAnsiTheme="minorHAnsi" w:cstheme="minorBidi"/>
            <w:smallCaps w:val="0"/>
            <w:noProof/>
            <w:sz w:val="22"/>
            <w:szCs w:val="22"/>
          </w:rPr>
          <w:tab/>
        </w:r>
        <w:r w:rsidRPr="00343DAC">
          <w:rPr>
            <w:rStyle w:val="afffb"/>
            <w:noProof/>
          </w:rPr>
          <w:t>В области автомобильных дорог</w:t>
        </w:r>
        <w:r>
          <w:rPr>
            <w:noProof/>
            <w:webHidden/>
          </w:rPr>
          <w:tab/>
        </w:r>
        <w:r>
          <w:rPr>
            <w:noProof/>
            <w:webHidden/>
            <w:lang w:val="en-US"/>
          </w:rPr>
          <w:t>4</w:t>
        </w:r>
      </w:hyperlink>
    </w:p>
    <w:p w:rsidR="002C304B" w:rsidRDefault="002C304B" w:rsidP="002C304B">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Pr="00343DAC">
          <w:rPr>
            <w:rStyle w:val="afffb"/>
            <w:noProof/>
          </w:rPr>
          <w:t>1.3.2</w:t>
        </w:r>
        <w:r>
          <w:rPr>
            <w:rFonts w:asciiTheme="minorHAnsi" w:eastAsiaTheme="minorEastAsia" w:hAnsiTheme="minorHAnsi" w:cstheme="minorBidi"/>
            <w:smallCaps w:val="0"/>
            <w:noProof/>
            <w:sz w:val="22"/>
            <w:szCs w:val="22"/>
          </w:rPr>
          <w:tab/>
        </w:r>
        <w:r w:rsidRPr="00343DAC">
          <w:rPr>
            <w:rStyle w:val="afffb"/>
            <w:noProof/>
          </w:rPr>
          <w:t>В области благоустройства территории, организации массового отдыха населения</w:t>
        </w:r>
        <w:r>
          <w:rPr>
            <w:noProof/>
            <w:webHidden/>
          </w:rPr>
          <w:tab/>
        </w:r>
        <w:r>
          <w:rPr>
            <w:noProof/>
            <w:webHidden/>
            <w:lang w:val="en-US"/>
          </w:rPr>
          <w:t>6</w:t>
        </w:r>
      </w:hyperlink>
    </w:p>
    <w:p w:rsidR="002C304B" w:rsidRDefault="002C304B" w:rsidP="002C304B">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Pr="00343DAC">
          <w:rPr>
            <w:rStyle w:val="afffb"/>
            <w:noProof/>
          </w:rPr>
          <w:t>2</w:t>
        </w:r>
        <w:r>
          <w:rPr>
            <w:rFonts w:asciiTheme="minorHAnsi" w:eastAsiaTheme="minorEastAsia" w:hAnsiTheme="minorHAnsi" w:cstheme="minorBidi"/>
            <w:b w:val="0"/>
            <w:bCs w:val="0"/>
            <w:caps w:val="0"/>
            <w:noProof/>
            <w:sz w:val="22"/>
            <w:szCs w:val="22"/>
          </w:rPr>
          <w:tab/>
        </w:r>
        <w:r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Pr>
            <w:noProof/>
            <w:webHidden/>
          </w:rPr>
          <w:tab/>
        </w:r>
        <w:r>
          <w:rPr>
            <w:noProof/>
            <w:webHidden/>
            <w:lang w:val="en-US"/>
          </w:rPr>
          <w:t>9</w:t>
        </w:r>
      </w:hyperlink>
    </w:p>
    <w:p w:rsidR="002C304B" w:rsidRDefault="002C304B" w:rsidP="002C304B">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Pr>
            <w:noProof/>
            <w:webHidden/>
          </w:rPr>
          <w:tab/>
        </w:r>
        <w:r>
          <w:rPr>
            <w:noProof/>
            <w:webHidden/>
            <w:lang w:val="en-US"/>
          </w:rPr>
          <w:t>9</w:t>
        </w:r>
      </w:hyperlink>
    </w:p>
    <w:p w:rsidR="002C304B" w:rsidRPr="00140817" w:rsidRDefault="002C304B" w:rsidP="002C304B">
      <w:pPr>
        <w:pStyle w:val="23"/>
        <w:tabs>
          <w:tab w:val="left" w:pos="960"/>
          <w:tab w:val="right" w:leader="dot" w:pos="9344"/>
        </w:tabs>
        <w:rPr>
          <w:rFonts w:asciiTheme="minorHAnsi" w:eastAsiaTheme="minorEastAsia" w:hAnsiTheme="minorHAnsi" w:cstheme="minorBidi"/>
          <w:smallCaps w:val="0"/>
          <w:noProof/>
          <w:sz w:val="22"/>
          <w:szCs w:val="22"/>
          <w:lang w:val="en-US"/>
        </w:rPr>
      </w:pPr>
      <w:hyperlink w:anchor="_Toc109933609" w:history="1">
        <w:r w:rsidRPr="00343DAC">
          <w:rPr>
            <w:rStyle w:val="afffb"/>
            <w:noProof/>
          </w:rPr>
          <w:t>2.1.1</w:t>
        </w:r>
        <w:r>
          <w:rPr>
            <w:rFonts w:asciiTheme="minorHAnsi" w:eastAsiaTheme="minorEastAsia" w:hAnsiTheme="minorHAnsi" w:cstheme="minorBidi"/>
            <w:smallCaps w:val="0"/>
            <w:noProof/>
            <w:sz w:val="22"/>
            <w:szCs w:val="22"/>
          </w:rPr>
          <w:tab/>
        </w:r>
        <w:r w:rsidRPr="00343DAC">
          <w:rPr>
            <w:rStyle w:val="afffb"/>
            <w:noProof/>
          </w:rPr>
          <w:t xml:space="preserve">Административно-территориальное устройство </w:t>
        </w:r>
      </w:hyperlink>
      <w:r>
        <w:t>…………………………………………………9</w:t>
      </w:r>
    </w:p>
    <w:p w:rsidR="002C304B" w:rsidRDefault="002C304B" w:rsidP="002C304B">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Pr="00343DAC">
          <w:rPr>
            <w:rStyle w:val="afffb"/>
            <w:noProof/>
          </w:rPr>
          <w:t>2.1.2</w:t>
        </w:r>
        <w:r>
          <w:rPr>
            <w:rFonts w:asciiTheme="minorHAnsi" w:eastAsiaTheme="minorEastAsia" w:hAnsiTheme="minorHAnsi" w:cstheme="minorBidi"/>
            <w:smallCaps w:val="0"/>
            <w:noProof/>
            <w:sz w:val="22"/>
            <w:szCs w:val="22"/>
          </w:rPr>
          <w:tab/>
        </w:r>
        <w:r w:rsidRPr="00343DAC">
          <w:rPr>
            <w:rStyle w:val="afffb"/>
            <w:noProof/>
          </w:rPr>
          <w:t xml:space="preserve">Природно-климатические условия </w:t>
        </w:r>
      </w:hyperlink>
      <w:r>
        <w:t>……………………………………………………………….....9</w:t>
      </w:r>
    </w:p>
    <w:p w:rsidR="002C304B" w:rsidRDefault="002C304B" w:rsidP="002C304B">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Pr="00343DAC">
          <w:rPr>
            <w:rStyle w:val="afffb"/>
            <w:noProof/>
          </w:rPr>
          <w:t>2.1.3</w:t>
        </w:r>
        <w:r>
          <w:rPr>
            <w:rFonts w:asciiTheme="minorHAnsi" w:eastAsiaTheme="minorEastAsia" w:hAnsiTheme="minorHAnsi" w:cstheme="minorBidi"/>
            <w:smallCaps w:val="0"/>
            <w:noProof/>
            <w:sz w:val="22"/>
            <w:szCs w:val="22"/>
          </w:rPr>
          <w:tab/>
        </w:r>
        <w:r w:rsidRPr="00343DAC">
          <w:rPr>
            <w:rStyle w:val="afffb"/>
            <w:noProof/>
          </w:rPr>
          <w:t xml:space="preserve">Население </w:t>
        </w:r>
        <w:r>
          <w:rPr>
            <w:noProof/>
            <w:webHidden/>
          </w:rPr>
          <w:tab/>
        </w:r>
        <w:r>
          <w:rPr>
            <w:noProof/>
            <w:webHidden/>
          </w:rPr>
          <w:fldChar w:fldCharType="begin"/>
        </w:r>
        <w:r>
          <w:rPr>
            <w:noProof/>
            <w:webHidden/>
          </w:rPr>
          <w:instrText xml:space="preserve"> PAGEREF _Toc109933611 \h </w:instrText>
        </w:r>
        <w:r>
          <w:rPr>
            <w:noProof/>
            <w:webHidden/>
          </w:rPr>
        </w:r>
        <w:r>
          <w:rPr>
            <w:noProof/>
            <w:webHidden/>
          </w:rPr>
          <w:fldChar w:fldCharType="separate"/>
        </w:r>
        <w:r w:rsidR="00A35658">
          <w:rPr>
            <w:noProof/>
            <w:webHidden/>
          </w:rPr>
          <w:t>9</w:t>
        </w:r>
        <w:r>
          <w:rPr>
            <w:noProof/>
            <w:webHidden/>
          </w:rPr>
          <w:fldChar w:fldCharType="end"/>
        </w:r>
      </w:hyperlink>
    </w:p>
    <w:p w:rsidR="002C304B" w:rsidRDefault="002C304B" w:rsidP="002C304B">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Pr="00343DAC">
          <w:rPr>
            <w:rStyle w:val="afffb"/>
            <w:noProof/>
          </w:rPr>
          <w:t>2.2.1</w:t>
        </w:r>
        <w:r>
          <w:rPr>
            <w:rFonts w:asciiTheme="minorHAnsi" w:eastAsiaTheme="minorEastAsia" w:hAnsiTheme="minorHAnsi" w:cstheme="minorBidi"/>
            <w:smallCaps w:val="0"/>
            <w:noProof/>
            <w:sz w:val="22"/>
            <w:szCs w:val="22"/>
          </w:rPr>
          <w:tab/>
        </w:r>
        <w:r w:rsidRPr="00343DAC">
          <w:rPr>
            <w:rStyle w:val="afffb"/>
            <w:noProof/>
          </w:rPr>
          <w:t>В области автомобильных дорог</w:t>
        </w:r>
        <w:r>
          <w:rPr>
            <w:noProof/>
            <w:webHidden/>
          </w:rPr>
          <w:tab/>
        </w:r>
        <w:r>
          <w:rPr>
            <w:noProof/>
            <w:webHidden/>
          </w:rPr>
          <w:fldChar w:fldCharType="begin"/>
        </w:r>
        <w:r>
          <w:rPr>
            <w:noProof/>
            <w:webHidden/>
          </w:rPr>
          <w:instrText xml:space="preserve"> PAGEREF _Toc109933612 \h </w:instrText>
        </w:r>
        <w:r>
          <w:rPr>
            <w:noProof/>
            <w:webHidden/>
          </w:rPr>
        </w:r>
        <w:r>
          <w:rPr>
            <w:noProof/>
            <w:webHidden/>
          </w:rPr>
          <w:fldChar w:fldCharType="separate"/>
        </w:r>
        <w:r w:rsidR="00A35658">
          <w:rPr>
            <w:noProof/>
            <w:webHidden/>
          </w:rPr>
          <w:t>9</w:t>
        </w:r>
        <w:r>
          <w:rPr>
            <w:noProof/>
            <w:webHidden/>
          </w:rPr>
          <w:fldChar w:fldCharType="end"/>
        </w:r>
      </w:hyperlink>
    </w:p>
    <w:p w:rsidR="002C304B" w:rsidRDefault="002C304B" w:rsidP="002C304B">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Pr="00343DAC">
          <w:rPr>
            <w:rStyle w:val="afffb"/>
            <w:noProof/>
          </w:rPr>
          <w:t>2.2.2</w:t>
        </w:r>
        <w:r>
          <w:rPr>
            <w:rFonts w:asciiTheme="minorHAnsi" w:eastAsiaTheme="minorEastAsia" w:hAnsiTheme="minorHAnsi" w:cstheme="minorBidi"/>
            <w:smallCaps w:val="0"/>
            <w:noProof/>
            <w:sz w:val="22"/>
            <w:szCs w:val="22"/>
          </w:rPr>
          <w:tab/>
        </w:r>
        <w:r w:rsidRPr="00343DAC">
          <w:rPr>
            <w:rStyle w:val="afffb"/>
            <w:noProof/>
          </w:rPr>
          <w:t xml:space="preserve">В области благоустройства территории и массового отдыха населения </w:t>
        </w:r>
        <w:r>
          <w:rPr>
            <w:noProof/>
            <w:webHidden/>
          </w:rPr>
          <w:tab/>
        </w:r>
        <w:r>
          <w:rPr>
            <w:noProof/>
            <w:webHidden/>
          </w:rPr>
          <w:fldChar w:fldCharType="begin"/>
        </w:r>
        <w:r>
          <w:rPr>
            <w:noProof/>
            <w:webHidden/>
          </w:rPr>
          <w:instrText xml:space="preserve"> PAGEREF _Toc109933613 \h </w:instrText>
        </w:r>
        <w:r>
          <w:rPr>
            <w:noProof/>
            <w:webHidden/>
          </w:rPr>
        </w:r>
        <w:r>
          <w:rPr>
            <w:noProof/>
            <w:webHidden/>
          </w:rPr>
          <w:fldChar w:fldCharType="separate"/>
        </w:r>
        <w:r w:rsidR="00A35658">
          <w:rPr>
            <w:noProof/>
            <w:webHidden/>
          </w:rPr>
          <w:t>10</w:t>
        </w:r>
        <w:r>
          <w:rPr>
            <w:noProof/>
            <w:webHidden/>
          </w:rPr>
          <w:fldChar w:fldCharType="end"/>
        </w:r>
      </w:hyperlink>
    </w:p>
    <w:p w:rsidR="002C304B" w:rsidRDefault="002C304B" w:rsidP="002C304B">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Pr="00343DAC">
          <w:rPr>
            <w:rStyle w:val="afffb"/>
            <w:noProof/>
          </w:rPr>
          <w:t>3</w:t>
        </w:r>
        <w:r>
          <w:rPr>
            <w:rFonts w:asciiTheme="minorHAnsi" w:eastAsiaTheme="minorEastAsia" w:hAnsiTheme="minorHAnsi" w:cstheme="minorBidi"/>
            <w:b w:val="0"/>
            <w:bCs w:val="0"/>
            <w:caps w:val="0"/>
            <w:noProof/>
            <w:sz w:val="22"/>
            <w:szCs w:val="22"/>
          </w:rPr>
          <w:tab/>
        </w:r>
        <w:r w:rsidRPr="00343DAC">
          <w:rPr>
            <w:rStyle w:val="afffb"/>
            <w:noProof/>
          </w:rPr>
          <w:t>ПРАВИЛА И ОБЛАСТЬ ПРИМЕНЕНИЯ РАСЧЕТНЫХ ПОКАЗАТЕЛЕЙ</w:t>
        </w:r>
        <w:r>
          <w:rPr>
            <w:noProof/>
            <w:webHidden/>
          </w:rPr>
          <w:tab/>
          <w:t>1</w:t>
        </w:r>
      </w:hyperlink>
      <w:r>
        <w:t>1</w:t>
      </w:r>
    </w:p>
    <w:p w:rsidR="002C304B" w:rsidRDefault="002C304B" w:rsidP="002C304B">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Pr="00343DAC">
          <w:rPr>
            <w:rStyle w:val="afffb"/>
            <w:caps/>
            <w:noProof/>
          </w:rPr>
          <w:t>ПРИЛОЖЕНИЕ. перечень ОСНОВНЫХ нормативных и нормативно-технических документов</w:t>
        </w:r>
        <w:r>
          <w:rPr>
            <w:noProof/>
            <w:webHidden/>
          </w:rPr>
          <w:tab/>
          <w:t>1</w:t>
        </w:r>
      </w:hyperlink>
      <w:r>
        <w:t>3</w:t>
      </w:r>
    </w:p>
    <w:p w:rsidR="00B01FDB" w:rsidRPr="009D61E9" w:rsidRDefault="002C304B" w:rsidP="002C304B">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rsidR="00BE743E" w:rsidRPr="00FB10F3" w:rsidRDefault="00BE743E" w:rsidP="00E00447">
      <w:pPr>
        <w:pStyle w:val="12"/>
        <w:numPr>
          <w:ilvl w:val="0"/>
          <w:numId w:val="22"/>
        </w:numPr>
        <w:ind w:left="0" w:firstLine="709"/>
        <w:jc w:val="both"/>
        <w:rPr>
          <w:sz w:val="26"/>
          <w:szCs w:val="26"/>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rsidR="00BE743E" w:rsidRPr="00FB10F3" w:rsidRDefault="00BE743E" w:rsidP="00E00447">
      <w:pPr>
        <w:pStyle w:val="21"/>
        <w:numPr>
          <w:ilvl w:val="1"/>
          <w:numId w:val="22"/>
        </w:numPr>
        <w:spacing w:before="0"/>
        <w:ind w:left="0" w:firstLine="709"/>
        <w:jc w:val="both"/>
        <w:rPr>
          <w:sz w:val="26"/>
          <w:szCs w:val="26"/>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p>
    <w:bookmarkEnd w:id="71"/>
    <w:p w:rsidR="00973EF5" w:rsidRPr="00FB10F3" w:rsidRDefault="00973EF5" w:rsidP="009C4D8B">
      <w:pPr>
        <w:pStyle w:val="a7"/>
      </w:pPr>
      <w:r w:rsidRPr="00FB10F3">
        <w:t>Обеспеченность– показатель, характеризующий наличие и параметры объектов местного зн</w:t>
      </w:r>
      <w:r w:rsidR="009C4D8B" w:rsidRPr="00FB10F3">
        <w:t>ачения, подлежащих нормированию</w:t>
      </w:r>
      <w:r w:rsidR="00192E85" w:rsidRPr="00FB10F3">
        <w:t>.</w:t>
      </w:r>
    </w:p>
    <w:p w:rsidR="00377F2D" w:rsidRPr="00FB10F3" w:rsidRDefault="005200DA" w:rsidP="00ED3881">
      <w:pPr>
        <w:pStyle w:val="a7"/>
      </w:pPr>
      <w:r w:rsidRPr="00FB10F3">
        <w:t>Территориальная д</w:t>
      </w:r>
      <w:r w:rsidR="00377F2D" w:rsidRPr="00FB10F3">
        <w:t>оступность–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rsidR="009B7252" w:rsidRPr="00FB10F3" w:rsidRDefault="009B7252" w:rsidP="00ED3881">
      <w:pPr>
        <w:pStyle w:val="a7"/>
      </w:pPr>
      <w:r w:rsidRPr="00FB10F3">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t>,</w:t>
      </w:r>
      <w:r w:rsidRPr="00FB10F3">
        <w:t xml:space="preserve"> мототранспортных средств, велосипедов</w:t>
      </w:r>
      <w:r w:rsidR="00993AC8" w:rsidRPr="00FB10F3">
        <w:t>, средств индивидуальной мобильности.</w:t>
      </w:r>
      <w:r w:rsidRPr="00FB10F3">
        <w:t xml:space="preserve"> Временное хранение подразумевает хранение (стоянку) не более 12 часов (гостевые стоянки), постоянное – более 12 часов.</w:t>
      </w:r>
    </w:p>
    <w:p w:rsidR="00647D0A" w:rsidRPr="00FB10F3" w:rsidRDefault="00647D0A" w:rsidP="00647D0A">
      <w:pPr>
        <w:pStyle w:val="a7"/>
      </w:pPr>
      <w:r w:rsidRPr="00FB10F3">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A901C2">
        <w:t xml:space="preserve"> </w:t>
      </w:r>
      <w:r w:rsidRPr="00FB10F3">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rsidR="00FA4D29" w:rsidRPr="00FB10F3" w:rsidRDefault="00FA4D29" w:rsidP="007C6359">
      <w:pPr>
        <w:pStyle w:val="21"/>
        <w:numPr>
          <w:ilvl w:val="1"/>
          <w:numId w:val="22"/>
        </w:numPr>
        <w:spacing w:before="240"/>
        <w:ind w:left="0" w:firstLine="709"/>
        <w:jc w:val="both"/>
        <w:rPr>
          <w:sz w:val="26"/>
          <w:szCs w:val="26"/>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B42686" w:rsidRPr="00FB10F3" w:rsidRDefault="00EA2DD8" w:rsidP="005F64EE">
      <w:pPr>
        <w:pStyle w:val="a7"/>
      </w:pPr>
      <w:r w:rsidRPr="00FB10F3">
        <w:t>Местные нормативы градостроительного проектирования</w:t>
      </w:r>
      <w:r w:rsidR="00B42686" w:rsidRPr="00FB10F3">
        <w:t xml:space="preserve"> разработаны на основании п</w:t>
      </w:r>
      <w:r w:rsidR="00382191" w:rsidRPr="00FB10F3">
        <w:t>ункта</w:t>
      </w:r>
      <w:r w:rsidR="00B42686" w:rsidRPr="00FB10F3">
        <w:t xml:space="preserve"> 2 ч</w:t>
      </w:r>
      <w:r w:rsidR="00382191" w:rsidRPr="00FB10F3">
        <w:t>асти</w:t>
      </w:r>
      <w:r w:rsidR="001E64BC" w:rsidRPr="00FB10F3">
        <w:t>1</w:t>
      </w:r>
      <w:r w:rsidR="00B42686" w:rsidRPr="00FB10F3">
        <w:t xml:space="preserve"> ст</w:t>
      </w:r>
      <w:r w:rsidR="00382191" w:rsidRPr="00FB10F3">
        <w:t>атьи</w:t>
      </w:r>
      <w:r w:rsidR="00B42686" w:rsidRPr="00FB10F3">
        <w:t xml:space="preserve"> 8, ч</w:t>
      </w:r>
      <w:r w:rsidR="00382191" w:rsidRPr="00FB10F3">
        <w:t>асти</w:t>
      </w:r>
      <w:r w:rsidR="008750F6" w:rsidRPr="00FB10F3">
        <w:t>1</w:t>
      </w:r>
      <w:r w:rsidR="00B42686" w:rsidRPr="00FB10F3">
        <w:t xml:space="preserve"> ст</w:t>
      </w:r>
      <w:r w:rsidR="00382191" w:rsidRPr="00FB10F3">
        <w:t>атьи</w:t>
      </w:r>
      <w:r w:rsidR="00B42686" w:rsidRPr="00FB10F3">
        <w:t xml:space="preserve"> 29.4 Градостроительного кодекса Российской Федерации, п</w:t>
      </w:r>
      <w:r w:rsidR="00382191" w:rsidRPr="00FB10F3">
        <w:t>ункта</w:t>
      </w:r>
      <w:r w:rsidR="001E64BC" w:rsidRPr="00FB10F3">
        <w:t xml:space="preserve"> 20</w:t>
      </w:r>
      <w:r w:rsidR="00B42686" w:rsidRPr="00FB10F3">
        <w:t xml:space="preserve"> ч</w:t>
      </w:r>
      <w:r w:rsidR="00382191" w:rsidRPr="00FB10F3">
        <w:t>асти</w:t>
      </w:r>
      <w:r w:rsidR="008750F6" w:rsidRPr="00FB10F3">
        <w:t xml:space="preserve">1 </w:t>
      </w:r>
      <w:r w:rsidR="00B42686" w:rsidRPr="00FB10F3">
        <w:t>ст</w:t>
      </w:r>
      <w:r w:rsidR="00382191" w:rsidRPr="00FB10F3">
        <w:t xml:space="preserve">атьи </w:t>
      </w:r>
      <w:r w:rsidR="001E64BC" w:rsidRPr="00FB10F3">
        <w:t>14</w:t>
      </w:r>
      <w:r w:rsidR="00B42686" w:rsidRPr="00FB10F3">
        <w:t xml:space="preserve"> Федерального закона от 06.10.2003 № 131-ФЗ </w:t>
      </w:r>
      <w:r w:rsidR="003A435C" w:rsidRPr="00FB10F3">
        <w:t>«</w:t>
      </w:r>
      <w:r w:rsidR="00B42686" w:rsidRPr="00FB10F3">
        <w:t>Об общих принципах организации местного самоуправления в</w:t>
      </w:r>
      <w:r w:rsidR="005F64EE" w:rsidRPr="00FB10F3">
        <w:t> </w:t>
      </w:r>
      <w:r w:rsidR="001E64BC" w:rsidRPr="00FB10F3">
        <w:t>Российской Федерации</w:t>
      </w:r>
      <w:r w:rsidR="003A435C" w:rsidRPr="00FB10F3">
        <w:t>»</w:t>
      </w:r>
      <w:r w:rsidR="00B42686" w:rsidRPr="00FB10F3">
        <w:t>.</w:t>
      </w:r>
    </w:p>
    <w:p w:rsidR="00973EF5" w:rsidRPr="00FB10F3" w:rsidRDefault="00973EF5" w:rsidP="00E45D03">
      <w:pPr>
        <w:pStyle w:val="a7"/>
      </w:pPr>
      <w:r w:rsidRPr="00FB10F3">
        <w:t xml:space="preserve">Области нормирования </w:t>
      </w:r>
      <w:r w:rsidR="00D35534" w:rsidRPr="00FB10F3">
        <w:t>приняты</w:t>
      </w:r>
      <w:r w:rsidRPr="00FB10F3">
        <w:t xml:space="preserve"> в соответствии с региональными нормативами градостроительног</w:t>
      </w:r>
      <w:r w:rsidR="006E5E2A">
        <w:t>о проектирования Омской области</w:t>
      </w:r>
      <w:r w:rsidRPr="00FB10F3">
        <w:t>.</w:t>
      </w:r>
    </w:p>
    <w:p w:rsidR="00E45D03" w:rsidRPr="00FB10F3" w:rsidRDefault="00E45D03" w:rsidP="00E45D03">
      <w:pPr>
        <w:pStyle w:val="a7"/>
      </w:pPr>
      <w:r w:rsidRPr="00FB10F3">
        <w:t>Расчетные показатели обеспеченности</w:t>
      </w:r>
      <w:r w:rsidR="00B81B01" w:rsidRPr="00FB10F3">
        <w:t xml:space="preserve"> населения</w:t>
      </w:r>
      <w:r w:rsidR="00A901C2">
        <w:t xml:space="preserve"> </w:t>
      </w:r>
      <w:r w:rsidRPr="00FB10F3">
        <w:t>объектами местного значения выражены в виде:</w:t>
      </w:r>
    </w:p>
    <w:p w:rsidR="00E45D03" w:rsidRPr="00FB10F3" w:rsidRDefault="00E45D03" w:rsidP="00E45D03">
      <w:pPr>
        <w:pStyle w:val="affffffff"/>
        <w:numPr>
          <w:ilvl w:val="0"/>
          <w:numId w:val="30"/>
        </w:numPr>
        <w:ind w:left="0" w:firstLine="709"/>
        <w:rPr>
          <w:color w:val="auto"/>
        </w:rPr>
      </w:pPr>
      <w:r w:rsidRPr="00FB10F3">
        <w:rPr>
          <w:color w:val="auto"/>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r w:rsidR="00925EFD" w:rsidRPr="00FB10F3">
        <w:rPr>
          <w:color w:val="auto"/>
        </w:rPr>
        <w:t>;</w:t>
      </w:r>
    </w:p>
    <w:p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rsidR="00B81B01" w:rsidRPr="00FB10F3" w:rsidRDefault="00B81B01" w:rsidP="00B81B01">
      <w:pPr>
        <w:pStyle w:val="affffffff"/>
        <w:rPr>
          <w:color w:val="auto"/>
        </w:rPr>
      </w:pPr>
      <w:r w:rsidRPr="00FB10F3">
        <w:rPr>
          <w:color w:val="auto"/>
        </w:rPr>
        <w:t xml:space="preserve">Расчетные показатели обеспеченности населения объектами </w:t>
      </w:r>
      <w:r w:rsidR="00634348" w:rsidRPr="00FB10F3">
        <w:rPr>
          <w:color w:val="auto"/>
        </w:rPr>
        <w:t>определяют</w:t>
      </w:r>
      <w:r w:rsidRPr="00FB10F3">
        <w:rPr>
          <w:color w:val="auto"/>
        </w:rPr>
        <w:t xml:space="preserve"> минимальные значения.</w:t>
      </w:r>
    </w:p>
    <w:p w:rsidR="00E45D03" w:rsidRPr="00FB10F3" w:rsidRDefault="00E45D03" w:rsidP="00E45D03">
      <w:pPr>
        <w:pStyle w:val="a7"/>
      </w:pPr>
      <w:r w:rsidRPr="00FB10F3">
        <w:t>Расчетные показатели максимально допустимого уровня территориальной доступности объектов местного значения</w:t>
      </w:r>
      <w:r w:rsidR="00D97C45">
        <w:t xml:space="preserve"> </w:t>
      </w:r>
      <w:r w:rsidRPr="00FB10F3">
        <w:t>выражены в виде</w:t>
      </w:r>
      <w:r w:rsidR="00D97C45">
        <w:t xml:space="preserve"> </w:t>
      </w:r>
      <w:r w:rsidRPr="00FB10F3">
        <w:t xml:space="preserve">пешеходной </w:t>
      </w:r>
      <w:r w:rsidR="00925EFD" w:rsidRPr="00FB10F3">
        <w:t xml:space="preserve">и транспортной </w:t>
      </w:r>
      <w:r w:rsidRPr="00FB10F3">
        <w:t>доступности.</w:t>
      </w:r>
    </w:p>
    <w:p w:rsidR="00E45D03" w:rsidRPr="00FB10F3" w:rsidRDefault="00E45D03" w:rsidP="00E45D03">
      <w:pPr>
        <w:pStyle w:val="a7"/>
      </w:pPr>
      <w:r w:rsidRPr="00FB10F3">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42686" w:rsidRPr="00FB10F3" w:rsidRDefault="00B2464E" w:rsidP="005F64EE">
      <w:pPr>
        <w:pStyle w:val="a7"/>
      </w:pPr>
      <w:r w:rsidRPr="00FB10F3">
        <w:t xml:space="preserve">По вопросам, не урегулированным в настоящих </w:t>
      </w:r>
      <w:r w:rsidR="001E64BC" w:rsidRPr="00FB10F3">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t> </w:t>
      </w:r>
      <w:r w:rsidR="00B42686" w:rsidRPr="00FB10F3">
        <w:t>также нормативные правовые акты, действующие на территории Омской области</w:t>
      </w:r>
      <w:r w:rsidR="00F92D1A" w:rsidRPr="00FB10F3">
        <w:t>.</w:t>
      </w:r>
    </w:p>
    <w:p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rPr>
        <w:t xml:space="preserve">РАСЧЕТНЫЕ ПОКАЗАТЕЛИ МИНИМАЛЬНО ДОПУСТИМОГО УРОВНЯ ОБЕСПЕЧЕННОСТИ ОБЪЕКТАМИ МЕСТНОГО ЗНАЧЕНИЯ </w:t>
      </w:r>
      <w:r w:rsidR="00516184" w:rsidRPr="00FB10F3">
        <w:rPr>
          <w:sz w:val="26"/>
          <w:szCs w:val="26"/>
        </w:rPr>
        <w:t>ПОСЕЛЕНИЯ</w:t>
      </w:r>
      <w:r w:rsidRPr="00FB10F3">
        <w:rPr>
          <w:sz w:val="26"/>
          <w:szCs w:val="26"/>
        </w:rPr>
        <w:t>И</w:t>
      </w:r>
      <w:r w:rsidR="000A10C8" w:rsidRPr="00FB10F3">
        <w:rPr>
          <w:sz w:val="26"/>
          <w:szCs w:val="26"/>
        </w:rPr>
        <w:t xml:space="preserve"> РАСЧЕТНЫЕ ПОКАЗАТЕЛИ </w:t>
      </w:r>
      <w:r w:rsidRPr="00FB10F3">
        <w:rPr>
          <w:sz w:val="26"/>
          <w:szCs w:val="26"/>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t xml:space="preserve">, </w:t>
      </w:r>
      <w:r w:rsidRPr="00FB10F3">
        <w:t>организации массового отдыха населения.</w:t>
      </w:r>
    </w:p>
    <w:p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t>ным</w:t>
      </w:r>
      <w:r w:rsidRPr="00FB10F3">
        <w:t xml:space="preserve"> региональными нормативами градостроительного проектиро</w:t>
      </w:r>
      <w:r w:rsidR="00306E6B">
        <w:t>вания Омской области</w:t>
      </w:r>
      <w:r w:rsidRPr="00FB10F3">
        <w:t>.</w:t>
      </w:r>
    </w:p>
    <w:p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FB10F3">
        <w:rPr>
          <w:sz w:val="24"/>
          <w:szCs w:val="24"/>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9003D3" w:rsidRPr="00FB10F3">
        <w:rPr>
          <w:noProof/>
          <w:szCs w:val="22"/>
        </w:rPr>
        <w:fldChar w:fldCharType="begin"/>
      </w:r>
      <w:r w:rsidR="00B65462" w:rsidRPr="00FB10F3">
        <w:rPr>
          <w:noProof/>
          <w:szCs w:val="22"/>
        </w:rPr>
        <w:instrText xml:space="preserve"> SEQ Таблица \* ARABIC </w:instrText>
      </w:r>
      <w:r w:rsidR="009003D3" w:rsidRPr="00FB10F3">
        <w:rPr>
          <w:noProof/>
          <w:szCs w:val="22"/>
        </w:rPr>
        <w:fldChar w:fldCharType="separate"/>
      </w:r>
      <w:r w:rsidR="00A35658">
        <w:rPr>
          <w:noProof/>
          <w:szCs w:val="22"/>
        </w:rPr>
        <w:t>1</w:t>
      </w:r>
      <w:r w:rsidR="009003D3" w:rsidRPr="00FB10F3">
        <w:rPr>
          <w:noProof/>
          <w:szCs w:val="22"/>
        </w:rPr>
        <w:fldChar w:fldCharType="end"/>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2977"/>
        <w:gridCol w:w="3544"/>
      </w:tblGrid>
      <w:tr w:rsidR="00FB10F3" w:rsidRPr="00FB10F3" w:rsidTr="00963EE2">
        <w:trPr>
          <w:trHeight w:val="30"/>
          <w:tblHeader/>
        </w:trPr>
        <w:tc>
          <w:tcPr>
            <w:tcW w:w="2835"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963EE2">
        <w:tc>
          <w:tcPr>
            <w:tcW w:w="2835"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rsidTr="0088796C">
        <w:trPr>
          <w:trHeight w:val="821"/>
        </w:trPr>
        <w:tc>
          <w:tcPr>
            <w:tcW w:w="2835" w:type="dxa"/>
          </w:tcPr>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rsidTr="007164D8">
        <w:tc>
          <w:tcPr>
            <w:tcW w:w="9356" w:type="dxa"/>
            <w:gridSpan w:val="3"/>
          </w:tcPr>
          <w:p w:rsidR="00317F55" w:rsidRPr="00FB10F3" w:rsidRDefault="00317F55" w:rsidP="00317F55">
            <w:pPr>
              <w:jc w:val="both"/>
              <w:rPr>
                <w:sz w:val="20"/>
                <w:szCs w:val="20"/>
              </w:rPr>
            </w:pPr>
            <w:r w:rsidRPr="00FB10F3">
              <w:rPr>
                <w:sz w:val="20"/>
                <w:szCs w:val="20"/>
              </w:rPr>
              <w:t>Примечания:</w:t>
            </w:r>
          </w:p>
          <w:p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28458E" w:rsidRDefault="0028458E" w:rsidP="003D6172">
      <w:pPr>
        <w:pStyle w:val="ConsPlusNormal"/>
        <w:spacing w:before="120"/>
        <w:ind w:firstLine="0"/>
        <w:jc w:val="both"/>
        <w:rPr>
          <w:rFonts w:ascii="Times New Roman" w:hAnsi="Times New Roman" w:cs="Times New Roman"/>
          <w:b/>
          <w:sz w:val="22"/>
          <w:szCs w:val="22"/>
        </w:rPr>
      </w:pPr>
      <w:bookmarkStart w:id="147" w:name="_Ref85849460"/>
    </w:p>
    <w:p w:rsidR="003D6172" w:rsidRPr="00FB10F3" w:rsidRDefault="003D6172" w:rsidP="003D6172">
      <w:pPr>
        <w:pStyle w:val="ConsPlusNormal"/>
        <w:spacing w:before="120"/>
        <w:ind w:firstLine="0"/>
        <w:jc w:val="both"/>
        <w:rPr>
          <w:rFonts w:ascii="Times New Roman" w:hAnsi="Times New Roman" w:cs="Times New Roman"/>
          <w:b/>
          <w:sz w:val="22"/>
          <w:szCs w:val="22"/>
        </w:rPr>
      </w:pPr>
      <w:r w:rsidRPr="00FB10F3">
        <w:rPr>
          <w:rFonts w:ascii="Times New Roman" w:hAnsi="Times New Roman" w:cs="Times New Roman"/>
          <w:b/>
          <w:sz w:val="22"/>
          <w:szCs w:val="22"/>
        </w:rPr>
        <w:t xml:space="preserve">Таблица </w:t>
      </w:r>
      <w:r w:rsidR="009003D3"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9003D3" w:rsidRPr="00FB10F3">
        <w:rPr>
          <w:rFonts w:ascii="Times New Roman" w:hAnsi="Times New Roman" w:cs="Times New Roman"/>
          <w:b/>
          <w:sz w:val="22"/>
          <w:szCs w:val="22"/>
        </w:rPr>
        <w:fldChar w:fldCharType="separate"/>
      </w:r>
      <w:r w:rsidR="00A35658">
        <w:rPr>
          <w:rFonts w:ascii="Times New Roman" w:hAnsi="Times New Roman" w:cs="Times New Roman"/>
          <w:b/>
          <w:noProof/>
          <w:sz w:val="22"/>
          <w:szCs w:val="22"/>
        </w:rPr>
        <w:t>2</w:t>
      </w:r>
      <w:r w:rsidR="009003D3"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3118"/>
        <w:gridCol w:w="2835"/>
      </w:tblGrid>
      <w:tr w:rsidR="00FB10F3" w:rsidRPr="00FB10F3" w:rsidTr="007164D8">
        <w:trPr>
          <w:trHeight w:val="30"/>
          <w:tblHeader/>
        </w:trPr>
        <w:tc>
          <w:tcPr>
            <w:tcW w:w="3402" w:type="dxa"/>
            <w:vAlign w:val="center"/>
          </w:tcPr>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7164D8">
        <w:trPr>
          <w:trHeight w:val="254"/>
        </w:trPr>
        <w:tc>
          <w:tcPr>
            <w:tcW w:w="3402" w:type="dxa"/>
          </w:tcPr>
          <w:p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p>
        </w:tc>
      </w:tr>
    </w:tbl>
    <w:p w:rsidR="002D4A2B" w:rsidRDefault="002D4A2B" w:rsidP="003D6172">
      <w:pPr>
        <w:pStyle w:val="ConsPlusNormal"/>
        <w:spacing w:before="120"/>
        <w:ind w:firstLine="0"/>
        <w:jc w:val="both"/>
        <w:rPr>
          <w:rFonts w:ascii="Times New Roman" w:hAnsi="Times New Roman" w:cs="Times New Roman"/>
          <w:b/>
          <w:sz w:val="22"/>
          <w:szCs w:val="22"/>
        </w:rPr>
      </w:pPr>
    </w:p>
    <w:p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009003D3"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9003D3" w:rsidRPr="00FB10F3">
        <w:rPr>
          <w:rFonts w:ascii="Times New Roman" w:hAnsi="Times New Roman" w:cs="Times New Roman"/>
          <w:b/>
          <w:sz w:val="22"/>
          <w:szCs w:val="22"/>
        </w:rPr>
        <w:fldChar w:fldCharType="separate"/>
      </w:r>
      <w:r w:rsidR="00A35658">
        <w:rPr>
          <w:rFonts w:ascii="Times New Roman" w:hAnsi="Times New Roman" w:cs="Times New Roman"/>
          <w:b/>
          <w:noProof/>
          <w:sz w:val="22"/>
          <w:szCs w:val="22"/>
        </w:rPr>
        <w:t>3</w:t>
      </w:r>
      <w:r w:rsidR="009003D3"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4"/>
        <w:gridCol w:w="3401"/>
      </w:tblGrid>
      <w:tr w:rsidR="00FB10F3" w:rsidRPr="00FB10F3" w:rsidTr="00963EE2">
        <w:trPr>
          <w:trHeight w:val="596"/>
          <w:tblHeader/>
        </w:trPr>
        <w:tc>
          <w:tcPr>
            <w:tcW w:w="3182" w:type="pct"/>
            <w:tcMar>
              <w:top w:w="57" w:type="dxa"/>
              <w:bottom w:w="57" w:type="dxa"/>
            </w:tcMar>
            <w:vAlign w:val="center"/>
          </w:tcPr>
          <w:p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rsidTr="001C05E4">
        <w:trPr>
          <w:trHeight w:val="20"/>
        </w:trPr>
        <w:tc>
          <w:tcPr>
            <w:tcW w:w="5000" w:type="pct"/>
            <w:gridSpan w:val="2"/>
            <w:tcMar>
              <w:top w:w="57" w:type="dxa"/>
              <w:bottom w:w="57" w:type="dxa"/>
            </w:tcMar>
          </w:tcPr>
          <w:p w:rsidR="001C05E4" w:rsidRPr="00FB10F3" w:rsidRDefault="001C05E4" w:rsidP="001C05E4">
            <w:pPr>
              <w:jc w:val="center"/>
              <w:rPr>
                <w:sz w:val="20"/>
                <w:szCs w:val="20"/>
              </w:rPr>
            </w:pPr>
            <w:r w:rsidRPr="00FB10F3">
              <w:rPr>
                <w:sz w:val="20"/>
                <w:szCs w:val="20"/>
              </w:rPr>
              <w:t>Группа 1</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 xml:space="preserve">1–2 на 100 мест </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0,5–1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1–2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9–13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rsidR="00787F15" w:rsidRPr="00FB10F3" w:rsidRDefault="00787F15" w:rsidP="00EC7188">
            <w:pPr>
              <w:rPr>
                <w:sz w:val="20"/>
                <w:szCs w:val="20"/>
              </w:rPr>
            </w:pPr>
            <w:r w:rsidRPr="00FB10F3">
              <w:rPr>
                <w:sz w:val="20"/>
                <w:szCs w:val="20"/>
              </w:rPr>
              <w:t>4-5 на 100 мест на трибунах</w:t>
            </w:r>
          </w:p>
        </w:tc>
      </w:tr>
      <w:tr w:rsidR="00FB10F3" w:rsidRPr="00FB10F3" w:rsidTr="00963EE2">
        <w:trPr>
          <w:trHeight w:val="20"/>
        </w:trPr>
        <w:tc>
          <w:tcPr>
            <w:tcW w:w="3182" w:type="pct"/>
            <w:tcMar>
              <w:top w:w="57" w:type="dxa"/>
              <w:bottom w:w="57" w:type="dxa"/>
            </w:tcMar>
          </w:tcPr>
          <w:p w:rsidR="00787F15" w:rsidRPr="00FB10F3" w:rsidRDefault="00787F15" w:rsidP="00EC7188">
            <w:pPr>
              <w:rPr>
                <w:sz w:val="20"/>
                <w:szCs w:val="20"/>
              </w:rPr>
            </w:pPr>
            <w:r w:rsidRPr="00FB10F3">
              <w:rPr>
                <w:sz w:val="20"/>
                <w:szCs w:val="20"/>
              </w:rPr>
              <w:lastRenderedPageBreak/>
              <w:t>Парки культуры и отдыха. Тематические парки.</w:t>
            </w:r>
          </w:p>
          <w:p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rsidR="00787F15" w:rsidRPr="00FB10F3" w:rsidRDefault="00787F15" w:rsidP="00EC7188">
            <w:pPr>
              <w:rPr>
                <w:sz w:val="20"/>
                <w:szCs w:val="20"/>
              </w:rPr>
            </w:pPr>
            <w:r w:rsidRPr="00FB10F3">
              <w:rPr>
                <w:sz w:val="20"/>
                <w:szCs w:val="20"/>
              </w:rPr>
              <w:t>0,8 на 1 га территории кладбища</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rsidTr="001C05E4">
        <w:trPr>
          <w:trHeight w:val="20"/>
        </w:trPr>
        <w:tc>
          <w:tcPr>
            <w:tcW w:w="5000" w:type="pct"/>
            <w:gridSpan w:val="2"/>
            <w:tcMar>
              <w:top w:w="57" w:type="dxa"/>
              <w:bottom w:w="57" w:type="dxa"/>
            </w:tcMar>
          </w:tcPr>
          <w:p w:rsidR="001C05E4" w:rsidRPr="00FB10F3" w:rsidRDefault="001C05E4" w:rsidP="00306E6B">
            <w:pPr>
              <w:jc w:val="center"/>
              <w:rPr>
                <w:sz w:val="20"/>
                <w:szCs w:val="20"/>
                <w:lang w:val="en-US"/>
              </w:rPr>
            </w:pPr>
            <w:r w:rsidRPr="00FB10F3">
              <w:rPr>
                <w:sz w:val="20"/>
                <w:szCs w:val="20"/>
              </w:rPr>
              <w:t>Группа 2</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rsidTr="00963EE2">
        <w:trPr>
          <w:trHeight w:val="20"/>
        </w:trPr>
        <w:tc>
          <w:tcPr>
            <w:tcW w:w="3182" w:type="pct"/>
            <w:tcMar>
              <w:top w:w="57" w:type="dxa"/>
              <w:bottom w:w="57" w:type="dxa"/>
            </w:tcMar>
          </w:tcPr>
          <w:p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rsidR="00355720" w:rsidRPr="00FB10F3" w:rsidRDefault="00786583" w:rsidP="00355720">
            <w:pPr>
              <w:rPr>
                <w:sz w:val="20"/>
                <w:szCs w:val="20"/>
              </w:rPr>
            </w:pPr>
            <w:r w:rsidRPr="00FB10F3">
              <w:rPr>
                <w:sz w:val="20"/>
                <w:szCs w:val="20"/>
              </w:rPr>
              <w:t>1–2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rsidR="00F636B3" w:rsidRPr="00FB10F3" w:rsidRDefault="00F636B3" w:rsidP="00F636B3">
            <w:pPr>
              <w:rPr>
                <w:sz w:val="20"/>
                <w:szCs w:val="20"/>
              </w:rPr>
            </w:pPr>
            <w:r w:rsidRPr="00FB10F3">
              <w:rPr>
                <w:sz w:val="20"/>
                <w:szCs w:val="20"/>
              </w:rPr>
              <w:t>2–2,5 на 100 кв. м п общей площади</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rsidR="001C05E4" w:rsidRPr="00FB10F3" w:rsidRDefault="00786583" w:rsidP="001C05E4">
            <w:pPr>
              <w:rPr>
                <w:sz w:val="20"/>
                <w:szCs w:val="20"/>
              </w:rPr>
            </w:pPr>
            <w:r w:rsidRPr="00FB10F3">
              <w:rPr>
                <w:sz w:val="20"/>
                <w:szCs w:val="20"/>
              </w:rPr>
              <w:t>6–10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rsidR="00F636B3" w:rsidRPr="00FB10F3" w:rsidRDefault="00F636B3" w:rsidP="00F636B3">
            <w:pPr>
              <w:rPr>
                <w:sz w:val="20"/>
                <w:szCs w:val="20"/>
              </w:rPr>
            </w:pPr>
            <w:r w:rsidRPr="00FB10F3">
              <w:rPr>
                <w:sz w:val="20"/>
                <w:szCs w:val="20"/>
              </w:rPr>
              <w:t>2,5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rsidR="00787F15" w:rsidRPr="00FB10F3" w:rsidRDefault="00787F15" w:rsidP="00963EE2">
            <w:pPr>
              <w:rPr>
                <w:sz w:val="20"/>
                <w:szCs w:val="20"/>
              </w:rPr>
            </w:pPr>
            <w:r w:rsidRPr="00FB10F3">
              <w:rPr>
                <w:sz w:val="20"/>
                <w:szCs w:val="20"/>
              </w:rPr>
              <w:t>10-16 на 100 человек,</w:t>
            </w:r>
            <w:r w:rsidR="00306E6B">
              <w:rPr>
                <w:sz w:val="20"/>
                <w:szCs w:val="20"/>
              </w:rPr>
              <w:t xml:space="preserve"> </w:t>
            </w:r>
            <w:r w:rsidRPr="00FB10F3">
              <w:rPr>
                <w:sz w:val="20"/>
                <w:szCs w:val="20"/>
              </w:rPr>
              <w:t>работающих в двух смежных сменах</w:t>
            </w:r>
          </w:p>
        </w:tc>
      </w:tr>
      <w:tr w:rsidR="00FB10F3" w:rsidRPr="00FB10F3" w:rsidTr="007164D8">
        <w:trPr>
          <w:trHeight w:val="20"/>
        </w:trPr>
        <w:tc>
          <w:tcPr>
            <w:tcW w:w="5000" w:type="pct"/>
            <w:gridSpan w:val="2"/>
            <w:tcMar>
              <w:top w:w="57" w:type="dxa"/>
              <w:bottom w:w="57" w:type="dxa"/>
            </w:tcMar>
            <w:vAlign w:val="center"/>
          </w:tcPr>
          <w:p w:rsidR="006A6C1F" w:rsidRPr="00FB10F3" w:rsidRDefault="006A6C1F" w:rsidP="00EC7188">
            <w:pPr>
              <w:rPr>
                <w:sz w:val="20"/>
                <w:szCs w:val="20"/>
              </w:rPr>
            </w:pPr>
            <w:r w:rsidRPr="00FB10F3">
              <w:rPr>
                <w:sz w:val="20"/>
                <w:szCs w:val="20"/>
              </w:rPr>
              <w:t>Примечания:</w:t>
            </w:r>
          </w:p>
          <w:p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rsidR="0028458E" w:rsidRPr="002D4A2B" w:rsidRDefault="00A50414" w:rsidP="002D4A2B">
      <w:pPr>
        <w:pStyle w:val="21"/>
        <w:numPr>
          <w:ilvl w:val="2"/>
          <w:numId w:val="22"/>
        </w:numPr>
        <w:tabs>
          <w:tab w:val="clear" w:pos="1134"/>
          <w:tab w:val="clear" w:pos="1276"/>
          <w:tab w:val="left" w:pos="0"/>
          <w:tab w:val="left" w:pos="709"/>
        </w:tabs>
        <w:ind w:left="0" w:firstLine="0"/>
        <w:jc w:val="both"/>
        <w:rPr>
          <w:sz w:val="24"/>
          <w:szCs w:val="24"/>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rPr>
        <w:t xml:space="preserve">В области благоустройства </w:t>
      </w:r>
      <w:r w:rsidR="00F43425" w:rsidRPr="00FB10F3">
        <w:rPr>
          <w:sz w:val="24"/>
          <w:szCs w:val="24"/>
        </w:rPr>
        <w:t>территории</w:t>
      </w:r>
      <w:r w:rsidR="00F95564" w:rsidRPr="00FB10F3">
        <w:rPr>
          <w:sz w:val="24"/>
          <w:szCs w:val="24"/>
        </w:rPr>
        <w:t>,</w:t>
      </w:r>
      <w:r w:rsidR="00306E6B">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bookmarkEnd w:id="158"/>
      <w:bookmarkEnd w:id="159"/>
      <w:bookmarkEnd w:id="160"/>
      <w:bookmarkEnd w:id="161"/>
    </w:p>
    <w:p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009003D3"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9003D3" w:rsidRPr="00FB10F3">
        <w:rPr>
          <w:rFonts w:ascii="Times New Roman" w:hAnsi="Times New Roman" w:cs="Times New Roman"/>
          <w:b/>
          <w:sz w:val="22"/>
          <w:szCs w:val="22"/>
        </w:rPr>
        <w:fldChar w:fldCharType="separate"/>
      </w:r>
      <w:r w:rsidR="00A35658">
        <w:rPr>
          <w:rFonts w:ascii="Times New Roman" w:hAnsi="Times New Roman" w:cs="Times New Roman"/>
          <w:b/>
          <w:noProof/>
          <w:sz w:val="22"/>
          <w:szCs w:val="22"/>
        </w:rPr>
        <w:t>4</w:t>
      </w:r>
      <w:r w:rsidR="009003D3"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2976"/>
        <w:gridCol w:w="4253"/>
      </w:tblGrid>
      <w:tr w:rsidR="00FB10F3" w:rsidRPr="00FB10F3" w:rsidTr="00963EE2">
        <w:trPr>
          <w:trHeight w:val="80"/>
          <w:tblHeader/>
        </w:trPr>
        <w:tc>
          <w:tcPr>
            <w:tcW w:w="2127" w:type="dxa"/>
            <w:tcMar>
              <w:top w:w="28" w:type="dxa"/>
              <w:bottom w:w="28" w:type="dxa"/>
            </w:tcMar>
            <w:vAlign w:val="center"/>
          </w:tcPr>
          <w:p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tcMar>
              <w:top w:w="28" w:type="dxa"/>
              <w:bottom w:w="28" w:type="dxa"/>
            </w:tcMar>
            <w:vAlign w:val="center"/>
          </w:tcPr>
          <w:p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BF06E1" w:rsidRPr="00FB10F3" w:rsidTr="0008410D">
        <w:trPr>
          <w:trHeight w:val="1512"/>
        </w:trPr>
        <w:tc>
          <w:tcPr>
            <w:tcW w:w="2127" w:type="dxa"/>
            <w:tcMar>
              <w:top w:w="28" w:type="dxa"/>
              <w:bottom w:w="28" w:type="dxa"/>
            </w:tcMar>
          </w:tcPr>
          <w:p w:rsidR="00BF06E1" w:rsidRPr="00FB10F3" w:rsidRDefault="00BF06E1"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rsidR="00BF06E1" w:rsidRPr="00FB10F3" w:rsidRDefault="00BF06E1" w:rsidP="00873D8A">
            <w:pPr>
              <w:pStyle w:val="ConsPlusNormal"/>
              <w:ind w:firstLine="0"/>
              <w:rPr>
                <w:rFonts w:ascii="Times New Roman" w:hAnsi="Times New Roman"/>
              </w:rPr>
            </w:pPr>
          </w:p>
          <w:p w:rsidR="00BF06E1" w:rsidRPr="00FB10F3" w:rsidRDefault="00BF06E1" w:rsidP="00873D8A">
            <w:pPr>
              <w:pStyle w:val="ConsPlusNormal"/>
              <w:rPr>
                <w:rFonts w:ascii="Times New Roman" w:hAnsi="Times New Roman"/>
              </w:rPr>
            </w:pPr>
          </w:p>
        </w:tc>
        <w:tc>
          <w:tcPr>
            <w:tcW w:w="2976" w:type="dxa"/>
            <w:tcMar>
              <w:top w:w="28" w:type="dxa"/>
              <w:bottom w:w="28" w:type="dxa"/>
            </w:tcMar>
          </w:tcPr>
          <w:p w:rsidR="00BF06E1" w:rsidRPr="00FB10F3" w:rsidRDefault="00BF06E1" w:rsidP="00765CCC">
            <w:pPr>
              <w:pStyle w:val="101"/>
              <w:rPr>
                <w:szCs w:val="20"/>
              </w:rPr>
            </w:pPr>
            <w:r w:rsidRPr="00FB10F3">
              <w:rPr>
                <w:szCs w:val="20"/>
              </w:rPr>
              <w:t xml:space="preserve">Суммарная площадь озелененных территорий общего пользования, </w:t>
            </w:r>
          </w:p>
          <w:p w:rsidR="00BF06E1" w:rsidRPr="00FB10F3" w:rsidRDefault="00BF06E1"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tcMar>
              <w:top w:w="28" w:type="dxa"/>
              <w:bottom w:w="28" w:type="dxa"/>
            </w:tcMar>
          </w:tcPr>
          <w:p w:rsidR="00BF06E1" w:rsidRPr="00FB10F3" w:rsidRDefault="00BF06E1" w:rsidP="002A2BBD">
            <w:pPr>
              <w:pStyle w:val="ConsPlusNormal"/>
              <w:ind w:firstLine="0"/>
              <w:rPr>
                <w:rFonts w:ascii="Times New Roman" w:hAnsi="Times New Roman"/>
              </w:rPr>
            </w:pPr>
            <w:r>
              <w:rPr>
                <w:rFonts w:ascii="Times New Roman" w:hAnsi="Times New Roman" w:cs="Times New Roman"/>
              </w:rPr>
              <w:t xml:space="preserve">Лесостепная </w:t>
            </w:r>
            <w:r w:rsidRPr="00FB10F3">
              <w:rPr>
                <w:rFonts w:ascii="Times New Roman" w:hAnsi="Times New Roman"/>
              </w:rPr>
              <w:t>природная зона</w:t>
            </w:r>
          </w:p>
          <w:p w:rsidR="00BF06E1" w:rsidRDefault="00BF06E1" w:rsidP="002A2BBD">
            <w:pPr>
              <w:pStyle w:val="ConsPlusNormal"/>
              <w:ind w:firstLine="0"/>
              <w:rPr>
                <w:rFonts w:ascii="Times New Roman" w:hAnsi="Times New Roman" w:cs="Times New Roman"/>
              </w:rPr>
            </w:pPr>
          </w:p>
          <w:p w:rsidR="00BF06E1" w:rsidRPr="00FB10F3" w:rsidRDefault="00BF06E1" w:rsidP="002A2BBD">
            <w:pPr>
              <w:pStyle w:val="ConsPlusNormal"/>
              <w:rPr>
                <w:rFonts w:ascii="Times New Roman" w:hAnsi="Times New Roman"/>
              </w:rPr>
            </w:pPr>
            <w:r w:rsidRPr="00FB10F3">
              <w:rPr>
                <w:rFonts w:ascii="Times New Roman" w:hAnsi="Times New Roman" w:cs="Times New Roman"/>
              </w:rPr>
              <w:t xml:space="preserve"> 14,5</w:t>
            </w:r>
          </w:p>
        </w:tc>
      </w:tr>
      <w:tr w:rsidR="00FB10F3" w:rsidRPr="00FB10F3" w:rsidTr="00AE1BDA">
        <w:trPr>
          <w:trHeight w:val="60"/>
        </w:trPr>
        <w:tc>
          <w:tcPr>
            <w:tcW w:w="9356" w:type="dxa"/>
            <w:gridSpan w:val="3"/>
            <w:tcMar>
              <w:top w:w="28" w:type="dxa"/>
              <w:bottom w:w="28" w:type="dxa"/>
            </w:tcMar>
          </w:tcPr>
          <w:p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rsidTr="00963EE2">
        <w:trPr>
          <w:trHeight w:val="167"/>
        </w:trPr>
        <w:tc>
          <w:tcPr>
            <w:tcW w:w="2127" w:type="dxa"/>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rsidR="00116FF8" w:rsidRPr="00FB10F3" w:rsidRDefault="00DA0A19" w:rsidP="00765CCC">
            <w:pPr>
              <w:rPr>
                <w:sz w:val="20"/>
              </w:rPr>
            </w:pPr>
            <w:r w:rsidRPr="00FB10F3">
              <w:rPr>
                <w:sz w:val="20"/>
              </w:rPr>
              <w:t xml:space="preserve">Уровень обеспеченности, </w:t>
            </w:r>
          </w:p>
          <w:p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963EE2">
        <w:trPr>
          <w:trHeight w:val="20"/>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963EE2">
        <w:trPr>
          <w:trHeight w:val="294"/>
        </w:trPr>
        <w:tc>
          <w:tcPr>
            <w:tcW w:w="2127" w:type="dxa"/>
            <w:vMerge w:val="restart"/>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tcMar>
              <w:top w:w="28" w:type="dxa"/>
              <w:bottom w:w="28" w:type="dxa"/>
            </w:tcMar>
          </w:tcPr>
          <w:p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rsidTr="00963EE2">
        <w:tc>
          <w:tcPr>
            <w:tcW w:w="2127" w:type="dxa"/>
            <w:vMerge/>
            <w:tcMar>
              <w:top w:w="28" w:type="dxa"/>
              <w:bottom w:w="28" w:type="dxa"/>
            </w:tcMar>
          </w:tcPr>
          <w:p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shd w:val="clear" w:color="auto" w:fill="auto"/>
            <w:tcMar>
              <w:top w:w="28" w:type="dxa"/>
              <w:bottom w:w="28" w:type="dxa"/>
            </w:tcMar>
          </w:tcPr>
          <w:p w:rsidR="00B137DD" w:rsidRPr="00FB10F3" w:rsidRDefault="00B137DD" w:rsidP="00B137DD">
            <w:pPr>
              <w:pStyle w:val="ConsPlusNormal"/>
              <w:ind w:firstLine="0"/>
              <w:rPr>
                <w:rFonts w:ascii="Times New Roman" w:eastAsia="Calibri" w:hAnsi="Times New Roman" w:cs="Times New Roman"/>
              </w:rPr>
            </w:pPr>
          </w:p>
          <w:p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 xml:space="preserve"> 16</w:t>
            </w:r>
          </w:p>
        </w:tc>
      </w:tr>
      <w:tr w:rsidR="00FB10F3" w:rsidRPr="00FB10F3" w:rsidTr="00963EE2">
        <w:trPr>
          <w:trHeight w:val="269"/>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shd w:val="clear" w:color="auto" w:fill="auto"/>
            <w:tcMar>
              <w:top w:w="28" w:type="dxa"/>
              <w:bottom w:w="28" w:type="dxa"/>
            </w:tcMar>
          </w:tcPr>
          <w:p w:rsidR="00DA0A19" w:rsidRPr="00FB10F3" w:rsidRDefault="005C5AF0" w:rsidP="002645D7">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8B7151">
        <w:trPr>
          <w:trHeight w:val="57"/>
        </w:trPr>
        <w:tc>
          <w:tcPr>
            <w:tcW w:w="2127" w:type="dxa"/>
            <w:tcMar>
              <w:top w:w="28" w:type="dxa"/>
              <w:bottom w:w="28" w:type="dxa"/>
            </w:tcMar>
          </w:tcPr>
          <w:p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rsidR="00FB16EE" w:rsidRPr="00FB10F3" w:rsidRDefault="00FB16EE" w:rsidP="00684076">
            <w:pPr>
              <w:pStyle w:val="ConsPlusNormal"/>
            </w:pPr>
          </w:p>
        </w:tc>
        <w:tc>
          <w:tcPr>
            <w:tcW w:w="4253" w:type="dxa"/>
            <w:shd w:val="clear" w:color="auto" w:fill="auto"/>
            <w:tcMar>
              <w:top w:w="28" w:type="dxa"/>
              <w:bottom w:w="28" w:type="dxa"/>
            </w:tcMar>
          </w:tcPr>
          <w:p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1</w:t>
            </w:r>
          </w:p>
          <w:p w:rsidR="00FB16EE" w:rsidRPr="00FB10F3" w:rsidRDefault="00FB16EE" w:rsidP="00FB16EE">
            <w:pPr>
              <w:pStyle w:val="ConsPlusNormal"/>
              <w:ind w:firstLine="0"/>
              <w:rPr>
                <w:rFonts w:ascii="Times New Roman" w:hAnsi="Times New Roman"/>
              </w:rPr>
            </w:pPr>
          </w:p>
        </w:tc>
      </w:tr>
      <w:tr w:rsidR="00FB10F3" w:rsidRPr="00FB10F3" w:rsidTr="00963EE2">
        <w:trPr>
          <w:trHeight w:val="172"/>
        </w:trPr>
        <w:tc>
          <w:tcPr>
            <w:tcW w:w="2127" w:type="dxa"/>
            <w:vMerge w:val="restart"/>
            <w:tcMar>
              <w:top w:w="28" w:type="dxa"/>
              <w:bottom w:w="28" w:type="dxa"/>
            </w:tcMar>
          </w:tcPr>
          <w:p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rsidR="00973EF5" w:rsidRPr="00FB10F3" w:rsidRDefault="00973EF5" w:rsidP="00176BBB">
            <w:pPr>
              <w:rPr>
                <w:sz w:val="20"/>
                <w:szCs w:val="20"/>
              </w:rPr>
            </w:pPr>
            <w:r w:rsidRPr="00FB10F3">
              <w:rPr>
                <w:sz w:val="20"/>
                <w:szCs w:val="20"/>
              </w:rPr>
              <w:t xml:space="preserve">Уровень обеспеченности, </w:t>
            </w:r>
          </w:p>
          <w:p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p>
        </w:tc>
        <w:tc>
          <w:tcPr>
            <w:tcW w:w="4253" w:type="dxa"/>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963EE2">
        <w:tc>
          <w:tcPr>
            <w:tcW w:w="2127" w:type="dxa"/>
            <w:vMerge/>
            <w:tcMar>
              <w:top w:w="28" w:type="dxa"/>
              <w:bottom w:w="28" w:type="dxa"/>
            </w:tcMar>
          </w:tcPr>
          <w:p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tcMar>
              <w:top w:w="28" w:type="dxa"/>
              <w:bottom w:w="28" w:type="dxa"/>
            </w:tcMar>
          </w:tcPr>
          <w:p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rsidTr="00963EE2">
        <w:tc>
          <w:tcPr>
            <w:tcW w:w="2127" w:type="dxa"/>
            <w:vMerge/>
            <w:tcMar>
              <w:top w:w="28" w:type="dxa"/>
              <w:bottom w:w="28" w:type="dxa"/>
            </w:tcMar>
          </w:tcPr>
          <w:p w:rsidR="00973EF5" w:rsidRPr="00FB10F3" w:rsidRDefault="00973EF5" w:rsidP="00176BBB">
            <w:pPr>
              <w:pStyle w:val="ConsPlusNormal"/>
              <w:rPr>
                <w:rFonts w:ascii="Times New Roman" w:hAnsi="Times New Roman"/>
              </w:rPr>
            </w:pPr>
          </w:p>
        </w:tc>
        <w:tc>
          <w:tcPr>
            <w:tcW w:w="2976" w:type="dxa"/>
            <w:tcMar>
              <w:top w:w="28" w:type="dxa"/>
              <w:bottom w:w="28" w:type="dxa"/>
            </w:tcMar>
          </w:tcPr>
          <w:p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p>
          <w:p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rsidTr="00C46959">
        <w:tc>
          <w:tcPr>
            <w:tcW w:w="9356" w:type="dxa"/>
            <w:gridSpan w:val="3"/>
            <w:tcMar>
              <w:top w:w="28" w:type="dxa"/>
              <w:bottom w:w="28" w:type="dxa"/>
            </w:tcMar>
          </w:tcPr>
          <w:p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rsidR="00873D8A" w:rsidRPr="00FB10F3" w:rsidRDefault="00873D8A" w:rsidP="00873D8A">
      <w:pPr>
        <w:pStyle w:val="ConsPlusNormal"/>
        <w:ind w:firstLine="0"/>
        <w:rPr>
          <w:rFonts w:ascii="Times New Roman" w:hAnsi="Times New Roman" w:cs="Times New Roman"/>
          <w:szCs w:val="22"/>
        </w:rPr>
      </w:pPr>
    </w:p>
    <w:p w:rsidR="00B55825" w:rsidRPr="00FB10F3" w:rsidRDefault="00B55825" w:rsidP="00B55825">
      <w:pPr>
        <w:pStyle w:val="a7"/>
        <w:ind w:firstLine="0"/>
        <w:rPr>
          <w:b/>
          <w:sz w:val="20"/>
          <w:szCs w:val="20"/>
        </w:rPr>
      </w:pPr>
      <w:r w:rsidRPr="00FB10F3">
        <w:rPr>
          <w:b/>
          <w:sz w:val="20"/>
          <w:szCs w:val="20"/>
        </w:rPr>
        <w:t xml:space="preserve">Таблица </w:t>
      </w:r>
      <w:r w:rsidR="009003D3" w:rsidRPr="00FB10F3">
        <w:rPr>
          <w:b/>
          <w:sz w:val="20"/>
          <w:szCs w:val="20"/>
        </w:rPr>
        <w:fldChar w:fldCharType="begin"/>
      </w:r>
      <w:r w:rsidRPr="00FB10F3">
        <w:rPr>
          <w:b/>
          <w:sz w:val="20"/>
          <w:szCs w:val="20"/>
        </w:rPr>
        <w:instrText xml:space="preserve"> SEQ Таблица \* ARABIC </w:instrText>
      </w:r>
      <w:r w:rsidR="009003D3" w:rsidRPr="00FB10F3">
        <w:rPr>
          <w:b/>
          <w:sz w:val="20"/>
          <w:szCs w:val="20"/>
        </w:rPr>
        <w:fldChar w:fldCharType="separate"/>
      </w:r>
      <w:r w:rsidR="00A35658">
        <w:rPr>
          <w:b/>
          <w:noProof/>
          <w:sz w:val="20"/>
          <w:szCs w:val="20"/>
        </w:rPr>
        <w:t>5</w:t>
      </w:r>
      <w:r w:rsidR="009003D3"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3261"/>
        <w:gridCol w:w="2233"/>
      </w:tblGrid>
      <w:tr w:rsidR="00FB10F3" w:rsidRPr="00FB10F3" w:rsidTr="00BB1404">
        <w:trPr>
          <w:trHeight w:val="661"/>
          <w:tblHeader/>
        </w:trPr>
        <w:tc>
          <w:tcPr>
            <w:tcW w:w="2097" w:type="pct"/>
            <w:vAlign w:val="center"/>
          </w:tcPr>
          <w:p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rsidTr="00BB1404">
        <w:trPr>
          <w:trHeight w:val="77"/>
        </w:trPr>
        <w:tc>
          <w:tcPr>
            <w:tcW w:w="2097" w:type="pct"/>
            <w:vMerge w:val="restart"/>
          </w:tcPr>
          <w:p w:rsidR="004F25DB" w:rsidRPr="00FB10F3" w:rsidRDefault="004F25DB" w:rsidP="004F25DB">
            <w:pPr>
              <w:rPr>
                <w:sz w:val="20"/>
                <w:szCs w:val="20"/>
              </w:rPr>
            </w:pPr>
            <w:r w:rsidRPr="00FB10F3">
              <w:rPr>
                <w:sz w:val="20"/>
                <w:szCs w:val="20"/>
              </w:rPr>
              <w:t xml:space="preserve">Многоквартирные жилые дома </w:t>
            </w:r>
          </w:p>
          <w:p w:rsidR="004F25DB" w:rsidRPr="00FB10F3" w:rsidRDefault="004F25DB" w:rsidP="004F25DB">
            <w:pPr>
              <w:rPr>
                <w:sz w:val="20"/>
                <w:szCs w:val="20"/>
              </w:rPr>
            </w:pPr>
          </w:p>
        </w:tc>
        <w:tc>
          <w:tcPr>
            <w:tcW w:w="1723" w:type="pct"/>
            <w:shd w:val="clear" w:color="auto" w:fill="auto"/>
          </w:tcPr>
          <w:p w:rsidR="004F25DB" w:rsidRPr="00FB10F3" w:rsidRDefault="004F25DB" w:rsidP="004F25DB">
            <w:pPr>
              <w:rPr>
                <w:sz w:val="20"/>
                <w:szCs w:val="20"/>
              </w:rPr>
            </w:pPr>
            <w:r w:rsidRPr="00FB10F3">
              <w:rPr>
                <w:sz w:val="20"/>
                <w:szCs w:val="20"/>
              </w:rPr>
              <w:t>Суммарная площадь площадок</w:t>
            </w:r>
            <w:r w:rsidR="00C41E7A">
              <w:rPr>
                <w:sz w:val="20"/>
                <w:szCs w:val="20"/>
              </w:rPr>
              <w:t xml:space="preserve"> придомового благоустройства </w:t>
            </w:r>
            <w:r w:rsidRPr="00FB10F3">
              <w:rPr>
                <w:sz w:val="20"/>
                <w:szCs w:val="20"/>
              </w:rPr>
              <w:t xml:space="preserve">, </w:t>
            </w:r>
          </w:p>
          <w:p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rsidR="004F25DB" w:rsidRPr="00C41E7A" w:rsidRDefault="004F25DB" w:rsidP="0069017B">
            <w:pPr>
              <w:rPr>
                <w:sz w:val="20"/>
                <w:szCs w:val="20"/>
                <w:lang w:val="en-US"/>
              </w:rPr>
            </w:pPr>
            <w:r w:rsidRPr="00FB10F3">
              <w:rPr>
                <w:sz w:val="20"/>
                <w:szCs w:val="20"/>
              </w:rPr>
              <w:t>4,4</w:t>
            </w:r>
          </w:p>
        </w:tc>
      </w:tr>
      <w:tr w:rsidR="00FB10F3" w:rsidRPr="00FB10F3" w:rsidTr="00BB1404">
        <w:trPr>
          <w:trHeight w:val="77"/>
        </w:trPr>
        <w:tc>
          <w:tcPr>
            <w:tcW w:w="2097" w:type="pct"/>
            <w:vMerge/>
          </w:tcPr>
          <w:p w:rsidR="004F25DB" w:rsidRPr="00FB10F3" w:rsidRDefault="004F25DB" w:rsidP="004F25DB">
            <w:pPr>
              <w:rPr>
                <w:strike/>
                <w:sz w:val="20"/>
                <w:szCs w:val="20"/>
              </w:rPr>
            </w:pPr>
          </w:p>
        </w:tc>
        <w:tc>
          <w:tcPr>
            <w:tcW w:w="1723" w:type="pct"/>
            <w:shd w:val="clear" w:color="auto" w:fill="auto"/>
          </w:tcPr>
          <w:p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rsidR="004F25DB" w:rsidRPr="00632D10" w:rsidRDefault="004F25DB" w:rsidP="0069017B">
            <w:pPr>
              <w:rPr>
                <w:sz w:val="20"/>
                <w:szCs w:val="20"/>
                <w:lang w:val="en-US"/>
              </w:rPr>
            </w:pPr>
            <w:r w:rsidRPr="00FB10F3">
              <w:rPr>
                <w:sz w:val="20"/>
                <w:szCs w:val="20"/>
              </w:rPr>
              <w:t>12</w:t>
            </w:r>
          </w:p>
        </w:tc>
      </w:tr>
      <w:tr w:rsidR="00FB10F3" w:rsidRPr="00FB10F3" w:rsidTr="00BB1404">
        <w:trPr>
          <w:trHeight w:val="60"/>
        </w:trPr>
        <w:tc>
          <w:tcPr>
            <w:tcW w:w="2097" w:type="pct"/>
          </w:tcPr>
          <w:p w:rsidR="00276FDC" w:rsidRPr="00FB10F3" w:rsidRDefault="00276FDC" w:rsidP="009A0B94">
            <w:pPr>
              <w:rPr>
                <w:sz w:val="20"/>
                <w:szCs w:val="20"/>
              </w:rPr>
            </w:pPr>
            <w:r w:rsidRPr="00FB10F3">
              <w:rPr>
                <w:sz w:val="20"/>
                <w:szCs w:val="20"/>
              </w:rPr>
              <w:t xml:space="preserve">Парки культуры и отдыха. </w:t>
            </w:r>
          </w:p>
          <w:p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rsidR="00276FDC" w:rsidRPr="00FB10F3" w:rsidRDefault="00276FDC" w:rsidP="009A0B94">
            <w:pPr>
              <w:rPr>
                <w:sz w:val="20"/>
                <w:szCs w:val="20"/>
              </w:rPr>
            </w:pPr>
            <w:r w:rsidRPr="00FB10F3">
              <w:rPr>
                <w:sz w:val="20"/>
                <w:szCs w:val="20"/>
              </w:rPr>
              <w:t>70</w:t>
            </w:r>
          </w:p>
        </w:tc>
      </w:tr>
      <w:tr w:rsidR="00276FDC" w:rsidRPr="00FB10F3" w:rsidTr="009A0B94">
        <w:trPr>
          <w:trHeight w:val="112"/>
        </w:trPr>
        <w:tc>
          <w:tcPr>
            <w:tcW w:w="5000" w:type="pct"/>
            <w:gridSpan w:val="3"/>
            <w:tcBorders>
              <w:right w:val="single" w:sz="4" w:space="0" w:color="auto"/>
            </w:tcBorders>
          </w:tcPr>
          <w:p w:rsidR="005C5AF0" w:rsidRPr="00FB10F3" w:rsidRDefault="005C5AF0" w:rsidP="005C5AF0">
            <w:pPr>
              <w:rPr>
                <w:sz w:val="20"/>
                <w:szCs w:val="20"/>
              </w:rPr>
            </w:pPr>
            <w:r w:rsidRPr="00FB10F3">
              <w:rPr>
                <w:sz w:val="20"/>
                <w:szCs w:val="20"/>
              </w:rPr>
              <w:t>Примечания:</w:t>
            </w:r>
          </w:p>
          <w:p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lastRenderedPageBreak/>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rsidR="00157AB4" w:rsidRPr="00FB10F3" w:rsidRDefault="00157AB4" w:rsidP="006E601E">
      <w:pPr>
        <w:pStyle w:val="a7"/>
      </w:pPr>
    </w:p>
    <w:p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rsidR="0019259C" w:rsidRPr="00FB10F3" w:rsidRDefault="0019259C" w:rsidP="00E00447">
      <w:pPr>
        <w:pStyle w:val="12"/>
        <w:numPr>
          <w:ilvl w:val="0"/>
          <w:numId w:val="22"/>
        </w:numPr>
        <w:tabs>
          <w:tab w:val="clear" w:pos="851"/>
          <w:tab w:val="left" w:pos="993"/>
        </w:tabs>
        <w:ind w:left="0" w:firstLine="709"/>
        <w:jc w:val="both"/>
        <w:rPr>
          <w:sz w:val="26"/>
          <w:szCs w:val="26"/>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rsidR="00F15466" w:rsidRPr="00FB10F3" w:rsidRDefault="00F15466" w:rsidP="00E00447">
      <w:pPr>
        <w:pStyle w:val="21"/>
        <w:tabs>
          <w:tab w:val="clear" w:pos="1134"/>
          <w:tab w:val="clear" w:pos="1276"/>
          <w:tab w:val="left" w:pos="709"/>
        </w:tabs>
        <w:ind w:firstLine="709"/>
        <w:jc w:val="both"/>
      </w:pPr>
      <w:bookmarkStart w:id="210" w:name="_Toc88737767"/>
      <w:bookmarkStart w:id="211" w:name="_Toc88749272"/>
      <w:bookmarkStart w:id="212" w:name="_Toc88751993"/>
      <w:bookmarkStart w:id="213" w:name="_Toc109933608"/>
      <w:r w:rsidRPr="00FB10F3">
        <w:rPr>
          <w:sz w:val="26"/>
          <w:szCs w:val="26"/>
        </w:rPr>
        <w:t xml:space="preserve">2.1 Результаты анализа административно-территориального устройства, природно-климатических и </w:t>
      </w:r>
      <w:r w:rsidR="0023157E" w:rsidRPr="00FB10F3">
        <w:rPr>
          <w:sz w:val="26"/>
          <w:szCs w:val="26"/>
        </w:rPr>
        <w:t>иных</w:t>
      </w:r>
      <w:r w:rsidRPr="00FB10F3">
        <w:rPr>
          <w:sz w:val="26"/>
          <w:szCs w:val="26"/>
        </w:rPr>
        <w:t xml:space="preserve"> условий развития, влияющих на установление расчетных показателей</w:t>
      </w:r>
      <w:bookmarkEnd w:id="210"/>
      <w:bookmarkEnd w:id="211"/>
      <w:bookmarkEnd w:id="212"/>
      <w:bookmarkEnd w:id="213"/>
    </w:p>
    <w:p w:rsidR="00F15466" w:rsidRDefault="00F15466" w:rsidP="00E00447">
      <w:pPr>
        <w:pStyle w:val="21"/>
        <w:numPr>
          <w:ilvl w:val="2"/>
          <w:numId w:val="22"/>
        </w:numPr>
        <w:spacing w:before="240"/>
        <w:ind w:left="0" w:firstLine="709"/>
        <w:rPr>
          <w:sz w:val="24"/>
          <w:szCs w:val="24"/>
        </w:rPr>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282D42" w:rsidRPr="003D5473" w:rsidRDefault="00282D42" w:rsidP="00282D42">
      <w:pPr>
        <w:pStyle w:val="a7"/>
      </w:pPr>
      <w:r w:rsidRPr="003D5473">
        <w:t>В соответствии с Законом Омской области от 15.10.2003 № 467-ОЗ «Об административно-территориальном устройстве Омской области и порядке его изменения»</w:t>
      </w:r>
      <w:r>
        <w:t xml:space="preserve"> Москаленс</w:t>
      </w:r>
      <w:r w:rsidRPr="003D5473">
        <w:t>кий</w:t>
      </w:r>
      <w:r>
        <w:t xml:space="preserve"> </w:t>
      </w:r>
      <w:r w:rsidRPr="003D5473">
        <w:t>муниципальный район</w:t>
      </w:r>
      <w:r>
        <w:t xml:space="preserve"> </w:t>
      </w:r>
      <w:r w:rsidRPr="003D5473">
        <w:t>относится к административно-территориальным образованиям Омской области.</w:t>
      </w:r>
    </w:p>
    <w:p w:rsidR="007A57CC" w:rsidRPr="007A57CC" w:rsidRDefault="00282D42" w:rsidP="00282D42">
      <w:pPr>
        <w:pStyle w:val="a7"/>
      </w:pPr>
      <w:r>
        <w:t>В</w:t>
      </w:r>
      <w:r w:rsidRPr="003D5473">
        <w:t xml:space="preserve"> границах </w:t>
      </w:r>
      <w:r w:rsidR="00661AA3">
        <w:t>Ивановского</w:t>
      </w:r>
      <w:r>
        <w:t xml:space="preserve"> сельского поселения Москален</w:t>
      </w:r>
      <w:r w:rsidRPr="003D5473">
        <w:t>ского муниципального района</w:t>
      </w:r>
      <w:r>
        <w:t xml:space="preserve"> Омской области</w:t>
      </w:r>
      <w:r w:rsidRPr="003D5473">
        <w:t xml:space="preserve"> Законом Омской области от 30.07.2004 № 548-ОЗ «О границах и статусе муниципальных образований Омской области» </w:t>
      </w:r>
      <w:r>
        <w:t xml:space="preserve">объединено </w:t>
      </w:r>
      <w:r w:rsidR="008D32D4">
        <w:t>3</w:t>
      </w:r>
      <w:r w:rsidRPr="00E55E80">
        <w:t xml:space="preserve"> населенных пункт</w:t>
      </w:r>
      <w:r w:rsidR="008D32D4">
        <w:t>а</w:t>
      </w:r>
      <w:r w:rsidR="00741B9F">
        <w:t xml:space="preserve">: </w:t>
      </w:r>
      <w:r w:rsidR="008D32D4">
        <w:t>д. Ивановка, д. Рябинка, д. Спартак.</w:t>
      </w:r>
    </w:p>
    <w:p w:rsidR="00F15466" w:rsidRDefault="00F15466" w:rsidP="00E00447">
      <w:pPr>
        <w:pStyle w:val="21"/>
        <w:numPr>
          <w:ilvl w:val="2"/>
          <w:numId w:val="22"/>
        </w:numPr>
        <w:spacing w:before="240"/>
        <w:ind w:left="0" w:firstLine="709"/>
        <w:rPr>
          <w:bCs w:val="0"/>
          <w:sz w:val="24"/>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FB10F3">
        <w:rPr>
          <w:bCs w:val="0"/>
          <w:sz w:val="24"/>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9E2FF5" w:rsidRPr="008663D5" w:rsidRDefault="009E2FF5" w:rsidP="009E2FF5">
      <w:pPr>
        <w:ind w:firstLine="709"/>
        <w:jc w:val="both"/>
      </w:pPr>
      <w:r w:rsidRPr="008663D5">
        <w:t xml:space="preserve">Территория </w:t>
      </w:r>
      <w:r w:rsidR="008D32D4">
        <w:t>Ивановского</w:t>
      </w:r>
      <w:r w:rsidRPr="00D72C0A">
        <w:t xml:space="preserve"> сельско</w:t>
      </w:r>
      <w:r w:rsidR="00D71D91">
        <w:t xml:space="preserve">го </w:t>
      </w:r>
      <w:r w:rsidRPr="00D72C0A">
        <w:t>поселени</w:t>
      </w:r>
      <w:r w:rsidR="00D71D91">
        <w:t>я</w:t>
      </w:r>
      <w:r>
        <w:t xml:space="preserve"> Москаленского </w:t>
      </w:r>
      <w:r w:rsidRPr="008663D5">
        <w:t xml:space="preserve">муниципального района согласно СП 131.13330.2020 «СНиП 23-01-99* Строительная климатология» относится к I климатическому району, подрайону – IВ, расположена </w:t>
      </w:r>
      <w:r w:rsidR="00D71D91" w:rsidRPr="00D72C0A">
        <w:t>в лесостепи в пределах Ишимской</w:t>
      </w:r>
      <w:r w:rsidR="00D71D91" w:rsidRPr="00A634E5">
        <w:t xml:space="preserve"> равнины, относящейся к Западно-Сибирской равнине</w:t>
      </w:r>
      <w:r w:rsidRPr="008663D5">
        <w:t xml:space="preserve">. </w:t>
      </w:r>
      <w:r w:rsidRPr="00286C4A">
        <w:t xml:space="preserve">Характеристика климатических параметров для климатического подрайона IВ выражается в среднемесячной температуре воздуха в январе, которая составляет от минус 14°С до минус 28°С, среднемесячной температуре воздуха в июле – от плюс 12°С до плюс 21°С, среднемесячной относительной влажности воздуха в июле – более 75%. Средняя скорость ветра за период со средней суточной температурой воздуха &lt;= 8°C составляет 3,6 м/с </w:t>
      </w:r>
      <w:r>
        <w:t xml:space="preserve">в Москаленском районе. </w:t>
      </w:r>
    </w:p>
    <w:p w:rsidR="00F15466" w:rsidRDefault="00400534" w:rsidP="00E00447">
      <w:pPr>
        <w:pStyle w:val="21"/>
        <w:numPr>
          <w:ilvl w:val="2"/>
          <w:numId w:val="22"/>
        </w:numPr>
        <w:spacing w:before="240"/>
        <w:ind w:left="0" w:firstLine="709"/>
        <w:rPr>
          <w:bCs w:val="0"/>
          <w:sz w:val="24"/>
        </w:rPr>
      </w:pPr>
      <w:bookmarkStart w:id="251" w:name="_Toc88737770"/>
      <w:bookmarkStart w:id="252" w:name="_Toc88749275"/>
      <w:bookmarkStart w:id="253" w:name="_Toc88751996"/>
      <w:bookmarkStart w:id="254" w:name="_Toc109933611"/>
      <w:r w:rsidRPr="00FB10F3">
        <w:rPr>
          <w:bCs w:val="0"/>
          <w:sz w:val="24"/>
        </w:rPr>
        <w:t>Население</w:t>
      </w:r>
      <w:bookmarkEnd w:id="251"/>
      <w:bookmarkEnd w:id="252"/>
      <w:bookmarkEnd w:id="253"/>
      <w:bookmarkEnd w:id="254"/>
    </w:p>
    <w:p w:rsidR="00B32AA3" w:rsidRPr="0069738E" w:rsidRDefault="00B32AA3" w:rsidP="00B32AA3">
      <w:pPr>
        <w:pStyle w:val="a7"/>
      </w:pPr>
      <w:r w:rsidRPr="008663D5">
        <w:t xml:space="preserve">Численность постоянного населения </w:t>
      </w:r>
      <w:r w:rsidR="008D32D4">
        <w:t>Ивановского</w:t>
      </w:r>
      <w:r>
        <w:t xml:space="preserve"> сельского поселения Москален</w:t>
      </w:r>
      <w:r w:rsidRPr="003D5473">
        <w:t>ского муниципального района</w:t>
      </w:r>
      <w:r>
        <w:t xml:space="preserve"> Омской области</w:t>
      </w:r>
      <w:r w:rsidRPr="008663D5">
        <w:t xml:space="preserve"> на 01.01.202</w:t>
      </w:r>
      <w:r>
        <w:t>2</w:t>
      </w:r>
      <w:r w:rsidRPr="008663D5">
        <w:t xml:space="preserve"> составила </w:t>
      </w:r>
      <w:r w:rsidR="008D32D4">
        <w:t>979</w:t>
      </w:r>
      <w:r w:rsidRPr="008663D5">
        <w:t xml:space="preserve"> человек. </w:t>
      </w:r>
      <w:r w:rsidRPr="0069738E">
        <w:t>(</w:t>
      </w:r>
      <w:fldSimple w:instr=" REF _Ref86146927 \h  \* MERGEFORMAT ">
        <w:r w:rsidR="00A35658" w:rsidRPr="00A35658">
          <w:t xml:space="preserve">Таблица </w:t>
        </w:r>
        <w:r w:rsidR="00A35658">
          <w:rPr>
            <w:szCs w:val="22"/>
          </w:rPr>
          <w:t>6</w:t>
        </w:r>
      </w:fldSimple>
      <w:r w:rsidR="009807B3">
        <w:t>6</w:t>
      </w:r>
      <w:r w:rsidRPr="0069738E">
        <w:t>).</w:t>
      </w:r>
    </w:p>
    <w:p w:rsidR="00B32AA3" w:rsidRPr="008663D5" w:rsidRDefault="00B32AA3" w:rsidP="00D71D91">
      <w:pPr>
        <w:pStyle w:val="af1"/>
        <w:spacing w:after="0"/>
        <w:jc w:val="both"/>
        <w:rPr>
          <w:szCs w:val="22"/>
        </w:rPr>
      </w:pPr>
      <w:bookmarkStart w:id="255" w:name="_Ref86146927"/>
      <w:r w:rsidRPr="008663D5">
        <w:rPr>
          <w:szCs w:val="22"/>
        </w:rPr>
        <w:t xml:space="preserve">Таблица </w:t>
      </w:r>
      <w:r w:rsidR="009807B3">
        <w:rPr>
          <w:szCs w:val="22"/>
        </w:rPr>
        <w:t>6</w:t>
      </w:r>
      <w:bookmarkEnd w:id="255"/>
      <w:r w:rsidRPr="008663D5">
        <w:rPr>
          <w:szCs w:val="22"/>
        </w:rPr>
        <w:t xml:space="preserve"> – Численность постоянного населения </w:t>
      </w:r>
      <w:r w:rsidR="008E7A85">
        <w:rPr>
          <w:szCs w:val="22"/>
        </w:rPr>
        <w:t>Ивановского</w:t>
      </w:r>
      <w:r>
        <w:rPr>
          <w:szCs w:val="22"/>
        </w:rPr>
        <w:t xml:space="preserve"> сельского поселения Москаленского</w:t>
      </w:r>
      <w:r w:rsidRPr="008663D5">
        <w:rPr>
          <w:szCs w:val="22"/>
        </w:rPr>
        <w:t xml:space="preserve"> муниципального района по состоянию на 01.01.202</w:t>
      </w:r>
      <w:r>
        <w:rPr>
          <w:szCs w:val="22"/>
        </w:rPr>
        <w:t>2</w:t>
      </w:r>
    </w:p>
    <w:tbl>
      <w:tblPr>
        <w:tblW w:w="491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6"/>
        <w:gridCol w:w="2410"/>
        <w:gridCol w:w="1274"/>
        <w:gridCol w:w="1274"/>
      </w:tblGrid>
      <w:tr w:rsidR="00B32AA3" w:rsidRPr="008663D5" w:rsidTr="004821A1">
        <w:trPr>
          <w:trHeight w:val="20"/>
          <w:tblHeader/>
        </w:trPr>
        <w:tc>
          <w:tcPr>
            <w:tcW w:w="2350" w:type="pct"/>
            <w:vMerge w:val="restart"/>
            <w:shd w:val="clear" w:color="auto" w:fill="auto"/>
            <w:tcMar>
              <w:top w:w="28" w:type="dxa"/>
              <w:left w:w="85" w:type="dxa"/>
              <w:bottom w:w="28" w:type="dxa"/>
              <w:right w:w="85" w:type="dxa"/>
            </w:tcMar>
            <w:vAlign w:val="center"/>
          </w:tcPr>
          <w:p w:rsidR="00B32AA3" w:rsidRPr="008663D5" w:rsidRDefault="00B32AA3" w:rsidP="004821A1">
            <w:pPr>
              <w:jc w:val="center"/>
              <w:rPr>
                <w:b/>
                <w:bCs/>
                <w:iCs/>
                <w:sz w:val="20"/>
                <w:szCs w:val="20"/>
              </w:rPr>
            </w:pPr>
            <w:bookmarkStart w:id="256" w:name="_Toc81901150"/>
            <w:r w:rsidRPr="008663D5">
              <w:rPr>
                <w:b/>
                <w:bCs/>
                <w:iCs/>
                <w:sz w:val="20"/>
                <w:szCs w:val="20"/>
              </w:rPr>
              <w:t>Наименование поселения</w:t>
            </w:r>
          </w:p>
        </w:tc>
        <w:tc>
          <w:tcPr>
            <w:tcW w:w="1288" w:type="pct"/>
            <w:vMerge w:val="restar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Общая численность постоянного населения, человек</w:t>
            </w:r>
          </w:p>
        </w:tc>
        <w:tc>
          <w:tcPr>
            <w:tcW w:w="1362" w:type="pct"/>
            <w:gridSpan w:val="2"/>
            <w:shd w:val="clear" w:color="auto" w:fill="auto"/>
            <w:noWrap/>
            <w:tcMar>
              <w:top w:w="28" w:type="dxa"/>
              <w:left w:w="85" w:type="dxa"/>
              <w:bottom w:w="28" w:type="dxa"/>
              <w:right w:w="85" w:type="dxa"/>
            </w:tcMar>
            <w:vAlign w:val="bottom"/>
          </w:tcPr>
          <w:p w:rsidR="00B32AA3" w:rsidRPr="008663D5" w:rsidRDefault="00B32AA3" w:rsidP="004821A1">
            <w:pPr>
              <w:jc w:val="center"/>
              <w:rPr>
                <w:b/>
                <w:bCs/>
                <w:iCs/>
                <w:sz w:val="20"/>
                <w:szCs w:val="20"/>
              </w:rPr>
            </w:pPr>
            <w:r w:rsidRPr="008663D5">
              <w:rPr>
                <w:b/>
                <w:bCs/>
                <w:iCs/>
                <w:sz w:val="20"/>
                <w:szCs w:val="20"/>
              </w:rPr>
              <w:t>в том числе:</w:t>
            </w:r>
          </w:p>
        </w:tc>
      </w:tr>
      <w:tr w:rsidR="00B32AA3" w:rsidRPr="008663D5" w:rsidTr="004821A1">
        <w:trPr>
          <w:trHeight w:val="20"/>
          <w:tblHeader/>
        </w:trPr>
        <w:tc>
          <w:tcPr>
            <w:tcW w:w="2350" w:type="pct"/>
            <w:vMerge/>
            <w:shd w:val="clear" w:color="auto" w:fill="auto"/>
            <w:tcMar>
              <w:top w:w="28" w:type="dxa"/>
              <w:left w:w="85" w:type="dxa"/>
              <w:bottom w:w="28" w:type="dxa"/>
              <w:right w:w="85" w:type="dxa"/>
            </w:tcMar>
            <w:vAlign w:val="bottom"/>
            <w:hideMark/>
          </w:tcPr>
          <w:p w:rsidR="00B32AA3" w:rsidRPr="008663D5" w:rsidRDefault="00B32AA3" w:rsidP="004821A1">
            <w:pPr>
              <w:rPr>
                <w:b/>
                <w:bCs/>
                <w:iCs/>
                <w:sz w:val="20"/>
                <w:szCs w:val="20"/>
              </w:rPr>
            </w:pPr>
          </w:p>
        </w:tc>
        <w:tc>
          <w:tcPr>
            <w:tcW w:w="1288" w:type="pct"/>
            <w:vMerge/>
            <w:shd w:val="clear" w:color="auto" w:fill="auto"/>
            <w:noWrap/>
            <w:tcMar>
              <w:top w:w="28" w:type="dxa"/>
              <w:left w:w="85" w:type="dxa"/>
              <w:bottom w:w="28" w:type="dxa"/>
              <w:right w:w="85" w:type="dxa"/>
            </w:tcMar>
            <w:vAlign w:val="bottom"/>
          </w:tcPr>
          <w:p w:rsidR="00B32AA3" w:rsidRPr="008663D5" w:rsidRDefault="00B32AA3" w:rsidP="004821A1">
            <w:pPr>
              <w:jc w:val="right"/>
              <w:rPr>
                <w:b/>
                <w:bCs/>
                <w:iCs/>
                <w:sz w:val="20"/>
                <w:szCs w:val="20"/>
              </w:rPr>
            </w:pPr>
          </w:p>
        </w:tc>
        <w:tc>
          <w:tcPr>
            <w:tcW w:w="681" w:type="pc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городское население</w:t>
            </w:r>
          </w:p>
        </w:tc>
        <w:tc>
          <w:tcPr>
            <w:tcW w:w="681" w:type="pc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сельское население</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Default="008E7A85" w:rsidP="004821A1">
            <w:pPr>
              <w:ind w:firstLine="283"/>
              <w:rPr>
                <w:color w:val="000000"/>
                <w:sz w:val="20"/>
              </w:rPr>
            </w:pPr>
            <w:r>
              <w:t>Ивановское</w:t>
            </w:r>
            <w:r w:rsidR="00B32AA3">
              <w:t xml:space="preserve"> с/п</w:t>
            </w:r>
          </w:p>
        </w:tc>
        <w:tc>
          <w:tcPr>
            <w:tcW w:w="1288" w:type="pct"/>
            <w:shd w:val="clear" w:color="auto" w:fill="auto"/>
            <w:noWrap/>
            <w:tcMar>
              <w:top w:w="28" w:type="dxa"/>
              <w:left w:w="85" w:type="dxa"/>
              <w:bottom w:w="28" w:type="dxa"/>
              <w:right w:w="85" w:type="dxa"/>
            </w:tcMar>
            <w:vAlign w:val="bottom"/>
          </w:tcPr>
          <w:p w:rsidR="00B32AA3" w:rsidRPr="0031013F" w:rsidRDefault="008E7A85" w:rsidP="004821A1">
            <w:pPr>
              <w:rPr>
                <w:color w:val="000000"/>
              </w:rPr>
            </w:pPr>
            <w:r>
              <w:rPr>
                <w:color w:val="000000"/>
              </w:rPr>
              <w:t>979</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31013F" w:rsidRDefault="008E7A85" w:rsidP="004821A1">
            <w:pPr>
              <w:rPr>
                <w:color w:val="000000"/>
              </w:rPr>
            </w:pPr>
            <w:r>
              <w:rPr>
                <w:color w:val="000000"/>
              </w:rPr>
              <w:t>979</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Pr="00E11D42" w:rsidRDefault="008E7A85" w:rsidP="00C13734">
            <w:pPr>
              <w:ind w:firstLine="283"/>
              <w:jc w:val="right"/>
              <w:rPr>
                <w:color w:val="000000"/>
              </w:rPr>
            </w:pPr>
            <w:r w:rsidRPr="00E11D42">
              <w:rPr>
                <w:color w:val="000000"/>
              </w:rPr>
              <w:t>д. Ивановка</w:t>
            </w:r>
          </w:p>
        </w:tc>
        <w:tc>
          <w:tcPr>
            <w:tcW w:w="1288" w:type="pct"/>
            <w:shd w:val="clear" w:color="auto" w:fill="auto"/>
            <w:noWrap/>
            <w:tcMar>
              <w:top w:w="28" w:type="dxa"/>
              <w:left w:w="85" w:type="dxa"/>
              <w:bottom w:w="28" w:type="dxa"/>
              <w:right w:w="85" w:type="dxa"/>
            </w:tcMar>
            <w:vAlign w:val="bottom"/>
          </w:tcPr>
          <w:p w:rsidR="00B32AA3" w:rsidRPr="00E11D42" w:rsidRDefault="00E11D42" w:rsidP="004821A1">
            <w:pPr>
              <w:rPr>
                <w:color w:val="000000"/>
              </w:rPr>
            </w:pPr>
            <w:r w:rsidRPr="00E11D42">
              <w:rPr>
                <w:color w:val="000000"/>
              </w:rPr>
              <w:t>716</w:t>
            </w:r>
          </w:p>
        </w:tc>
        <w:tc>
          <w:tcPr>
            <w:tcW w:w="681" w:type="pct"/>
            <w:shd w:val="clear" w:color="auto" w:fill="auto"/>
            <w:noWrap/>
            <w:tcMar>
              <w:top w:w="28" w:type="dxa"/>
              <w:left w:w="85" w:type="dxa"/>
              <w:bottom w:w="28" w:type="dxa"/>
              <w:right w:w="85" w:type="dxa"/>
            </w:tcMar>
            <w:vAlign w:val="bottom"/>
            <w:hideMark/>
          </w:tcPr>
          <w:p w:rsidR="00B32AA3" w:rsidRPr="00E11D42" w:rsidRDefault="00B32AA3" w:rsidP="004821A1">
            <w:pPr>
              <w:ind w:right="180"/>
              <w:rPr>
                <w:bCs/>
                <w:color w:val="000000"/>
              </w:rPr>
            </w:pPr>
            <w:r w:rsidRPr="00E11D42">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E11D42" w:rsidRDefault="00E11D42" w:rsidP="004821A1">
            <w:pPr>
              <w:rPr>
                <w:color w:val="000000"/>
              </w:rPr>
            </w:pPr>
            <w:r w:rsidRPr="00E11D42">
              <w:rPr>
                <w:color w:val="000000"/>
              </w:rPr>
              <w:t>716</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Pr="00E11D42" w:rsidRDefault="00E11D42" w:rsidP="004821A1">
            <w:pPr>
              <w:ind w:firstLine="283"/>
              <w:jc w:val="right"/>
              <w:rPr>
                <w:color w:val="000000"/>
              </w:rPr>
            </w:pPr>
            <w:r w:rsidRPr="00E11D42">
              <w:rPr>
                <w:color w:val="000000"/>
              </w:rPr>
              <w:t>д. Рябинка</w:t>
            </w:r>
          </w:p>
        </w:tc>
        <w:tc>
          <w:tcPr>
            <w:tcW w:w="1288" w:type="pct"/>
            <w:shd w:val="clear" w:color="auto" w:fill="auto"/>
            <w:noWrap/>
            <w:tcMar>
              <w:top w:w="28" w:type="dxa"/>
              <w:left w:w="85" w:type="dxa"/>
              <w:bottom w:w="28" w:type="dxa"/>
              <w:right w:w="85" w:type="dxa"/>
            </w:tcMar>
            <w:vAlign w:val="bottom"/>
          </w:tcPr>
          <w:p w:rsidR="00B32AA3" w:rsidRPr="00E11D42" w:rsidRDefault="00E11D42" w:rsidP="004821A1">
            <w:pPr>
              <w:rPr>
                <w:color w:val="000000"/>
              </w:rPr>
            </w:pPr>
            <w:r w:rsidRPr="00E11D42">
              <w:rPr>
                <w:color w:val="000000"/>
              </w:rPr>
              <w:t>6</w:t>
            </w:r>
          </w:p>
        </w:tc>
        <w:tc>
          <w:tcPr>
            <w:tcW w:w="681" w:type="pct"/>
            <w:shd w:val="clear" w:color="auto" w:fill="auto"/>
            <w:noWrap/>
            <w:tcMar>
              <w:top w:w="28" w:type="dxa"/>
              <w:left w:w="85" w:type="dxa"/>
              <w:bottom w:w="28" w:type="dxa"/>
              <w:right w:w="85" w:type="dxa"/>
            </w:tcMar>
            <w:vAlign w:val="bottom"/>
            <w:hideMark/>
          </w:tcPr>
          <w:p w:rsidR="00B32AA3" w:rsidRPr="00E11D42" w:rsidRDefault="00B32AA3" w:rsidP="004821A1">
            <w:pPr>
              <w:ind w:right="180"/>
              <w:rPr>
                <w:bCs/>
                <w:color w:val="000000"/>
              </w:rPr>
            </w:pPr>
            <w:r w:rsidRPr="00E11D42">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E11D42" w:rsidRDefault="00E11D42" w:rsidP="004821A1">
            <w:pPr>
              <w:rPr>
                <w:color w:val="000000"/>
              </w:rPr>
            </w:pPr>
            <w:r w:rsidRPr="00E11D42">
              <w:rPr>
                <w:color w:val="000000"/>
              </w:rPr>
              <w:t>6</w:t>
            </w:r>
          </w:p>
        </w:tc>
      </w:tr>
      <w:tr w:rsidR="00C13734" w:rsidRPr="008663D5" w:rsidTr="004821A1">
        <w:trPr>
          <w:trHeight w:val="20"/>
        </w:trPr>
        <w:tc>
          <w:tcPr>
            <w:tcW w:w="2350" w:type="pct"/>
            <w:shd w:val="clear" w:color="auto" w:fill="auto"/>
            <w:tcMar>
              <w:top w:w="28" w:type="dxa"/>
              <w:left w:w="85" w:type="dxa"/>
              <w:bottom w:w="28" w:type="dxa"/>
              <w:right w:w="85" w:type="dxa"/>
            </w:tcMar>
            <w:vAlign w:val="bottom"/>
            <w:hideMark/>
          </w:tcPr>
          <w:p w:rsidR="00C13734" w:rsidRPr="00E11D42" w:rsidRDefault="00E11D42" w:rsidP="00261629">
            <w:pPr>
              <w:ind w:firstLine="283"/>
              <w:jc w:val="right"/>
            </w:pPr>
            <w:r w:rsidRPr="00E11D42">
              <w:t>д. Спартак</w:t>
            </w:r>
          </w:p>
        </w:tc>
        <w:tc>
          <w:tcPr>
            <w:tcW w:w="1288" w:type="pct"/>
            <w:shd w:val="clear" w:color="auto" w:fill="auto"/>
            <w:noWrap/>
            <w:tcMar>
              <w:top w:w="28" w:type="dxa"/>
              <w:left w:w="85" w:type="dxa"/>
              <w:bottom w:w="28" w:type="dxa"/>
              <w:right w:w="85" w:type="dxa"/>
            </w:tcMar>
            <w:vAlign w:val="bottom"/>
          </w:tcPr>
          <w:p w:rsidR="00C13734" w:rsidRPr="00E11D42" w:rsidRDefault="00E11D42" w:rsidP="004821A1">
            <w:pPr>
              <w:rPr>
                <w:color w:val="000000"/>
              </w:rPr>
            </w:pPr>
            <w:r w:rsidRPr="00E11D42">
              <w:rPr>
                <w:color w:val="000000"/>
              </w:rPr>
              <w:t>257</w:t>
            </w:r>
          </w:p>
        </w:tc>
        <w:tc>
          <w:tcPr>
            <w:tcW w:w="681" w:type="pct"/>
            <w:shd w:val="clear" w:color="auto" w:fill="auto"/>
            <w:noWrap/>
            <w:tcMar>
              <w:top w:w="28" w:type="dxa"/>
              <w:left w:w="85" w:type="dxa"/>
              <w:bottom w:w="28" w:type="dxa"/>
              <w:right w:w="85" w:type="dxa"/>
            </w:tcMar>
            <w:vAlign w:val="bottom"/>
            <w:hideMark/>
          </w:tcPr>
          <w:p w:rsidR="00C13734" w:rsidRPr="00E11D42" w:rsidRDefault="00C13734" w:rsidP="004821A1">
            <w:pPr>
              <w:ind w:right="180"/>
              <w:rPr>
                <w:bCs/>
                <w:color w:val="000000"/>
              </w:rPr>
            </w:pPr>
            <w:r w:rsidRPr="00E11D42">
              <w:rPr>
                <w:bCs/>
                <w:color w:val="000000"/>
              </w:rPr>
              <w:t>-</w:t>
            </w:r>
          </w:p>
        </w:tc>
        <w:tc>
          <w:tcPr>
            <w:tcW w:w="681" w:type="pct"/>
            <w:shd w:val="clear" w:color="auto" w:fill="auto"/>
            <w:noWrap/>
            <w:tcMar>
              <w:top w:w="28" w:type="dxa"/>
              <w:left w:w="85" w:type="dxa"/>
              <w:bottom w:w="28" w:type="dxa"/>
              <w:right w:w="85" w:type="dxa"/>
            </w:tcMar>
            <w:vAlign w:val="bottom"/>
            <w:hideMark/>
          </w:tcPr>
          <w:p w:rsidR="00C13734" w:rsidRPr="00E11D42" w:rsidRDefault="00E11D42" w:rsidP="004821A1">
            <w:pPr>
              <w:rPr>
                <w:color w:val="000000"/>
              </w:rPr>
            </w:pPr>
            <w:r w:rsidRPr="00E11D42">
              <w:rPr>
                <w:color w:val="000000"/>
              </w:rPr>
              <w:t>257</w:t>
            </w:r>
          </w:p>
        </w:tc>
      </w:tr>
      <w:bookmarkEnd w:id="256"/>
    </w:tbl>
    <w:p w:rsidR="00B32AA3" w:rsidRPr="00B32AA3" w:rsidRDefault="00B32AA3" w:rsidP="00B32AA3">
      <w:pPr>
        <w:pStyle w:val="a7"/>
      </w:pPr>
    </w:p>
    <w:p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7" w:name="_Toc85461031"/>
      <w:bookmarkEnd w:id="247"/>
      <w:bookmarkEnd w:id="248"/>
      <w:bookmarkEnd w:id="249"/>
      <w:bookmarkEnd w:id="250"/>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7"/>
    </w:p>
    <w:p w:rsidR="00F15466" w:rsidRPr="00FB10F3" w:rsidRDefault="00F15466" w:rsidP="00E00447">
      <w:pPr>
        <w:pStyle w:val="21"/>
        <w:numPr>
          <w:ilvl w:val="2"/>
          <w:numId w:val="22"/>
        </w:numPr>
        <w:spacing w:before="240"/>
        <w:ind w:left="0" w:firstLine="709"/>
        <w:rPr>
          <w:bCs w:val="0"/>
          <w:sz w:val="24"/>
        </w:rPr>
      </w:pPr>
      <w:bookmarkStart w:id="258" w:name="_Toc81901160"/>
      <w:bookmarkStart w:id="259" w:name="_Toc85181063"/>
      <w:bookmarkStart w:id="260" w:name="_Toc85182506"/>
      <w:bookmarkStart w:id="261" w:name="_Toc85190244"/>
      <w:bookmarkStart w:id="262" w:name="_Toc85192745"/>
      <w:bookmarkStart w:id="263" w:name="_Toc85193463"/>
      <w:bookmarkStart w:id="264" w:name="_Toc85197825"/>
      <w:bookmarkStart w:id="265" w:name="_Toc85215177"/>
      <w:bookmarkStart w:id="266" w:name="_Toc85461033"/>
      <w:bookmarkStart w:id="267" w:name="_Toc85466910"/>
      <w:bookmarkStart w:id="268" w:name="_Toc88737771"/>
      <w:bookmarkStart w:id="269" w:name="_Toc88749276"/>
      <w:bookmarkStart w:id="270" w:name="_Toc88751997"/>
      <w:bookmarkStart w:id="271" w:name="_Toc109933612"/>
      <w:r w:rsidRPr="00FB10F3">
        <w:rPr>
          <w:bCs w:val="0"/>
          <w:sz w:val="24"/>
        </w:rPr>
        <w:t>В области автомобильных дорог</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 xml:space="preserve">Уровень обеспеченности индивидуальными легковыми автомобилями принят с </w:t>
      </w:r>
      <w:r w:rsidRPr="00FB10F3">
        <w:rPr>
          <w:rFonts w:ascii="Times New Roman" w:hAnsi="Times New Roman" w:cs="Times New Roman"/>
          <w:sz w:val="24"/>
          <w:szCs w:val="24"/>
          <w:lang w:eastAsia="ar-SA"/>
        </w:rPr>
        <w:lastRenderedPageBreak/>
        <w:t>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rsidR="006139CF" w:rsidRPr="00FB10F3" w:rsidRDefault="006139CF" w:rsidP="00817935">
      <w:pPr>
        <w:pStyle w:val="S3"/>
        <w:spacing w:before="0" w:after="0"/>
        <w:ind w:firstLine="709"/>
      </w:pPr>
      <w:r w:rsidRPr="00FB10F3">
        <w:t xml:space="preserve">Общая потребность в местах постоянного хранения для </w:t>
      </w:r>
      <w:r w:rsidR="003779D6" w:rsidRPr="00FB10F3">
        <w:t>многоквартирного дома</w:t>
      </w:r>
      <w:r w:rsidRPr="00FB10F3">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DC04AD" w:rsidRPr="00FB10F3">
        <w:t>унифицированно</w:t>
      </w:r>
      <w:r w:rsidRPr="00FB10F3">
        <w:t xml:space="preserve"> для объектов различного класса, независимо от сложившейся обеспеченн</w:t>
      </w:r>
      <w:r w:rsidR="00817935" w:rsidRPr="00FB10F3">
        <w:t>ости жилой площади на человека.</w:t>
      </w:r>
    </w:p>
    <w:p w:rsidR="00317F55" w:rsidRPr="00FB10F3" w:rsidRDefault="00317F55" w:rsidP="00317F55">
      <w:pPr>
        <w:pStyle w:val="a7"/>
      </w:pPr>
      <w:r w:rsidRPr="00FB10F3">
        <w:t>Расчетный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велоинфраструктуры. В населенных пунктах с численностью свыше 6000 человек объемы автотрафика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rsidR="00F15466" w:rsidRPr="00FB10F3" w:rsidRDefault="00F15466" w:rsidP="00817935">
      <w:pPr>
        <w:pStyle w:val="21"/>
        <w:numPr>
          <w:ilvl w:val="2"/>
          <w:numId w:val="22"/>
        </w:numPr>
        <w:spacing w:before="240"/>
        <w:ind w:left="0" w:firstLine="709"/>
        <w:rPr>
          <w:sz w:val="24"/>
        </w:rPr>
      </w:pPr>
      <w:bookmarkStart w:id="272" w:name="_Toc81901157"/>
      <w:bookmarkStart w:id="273" w:name="_Toc85181070"/>
      <w:bookmarkStart w:id="274" w:name="_Toc85182513"/>
      <w:bookmarkStart w:id="275" w:name="_Toc85190251"/>
      <w:bookmarkStart w:id="276" w:name="_Toc85192752"/>
      <w:bookmarkStart w:id="277" w:name="_Toc85193470"/>
      <w:bookmarkStart w:id="278" w:name="_Toc85197832"/>
      <w:bookmarkStart w:id="279" w:name="_Toc85215184"/>
      <w:bookmarkStart w:id="280" w:name="_Toc85461035"/>
      <w:bookmarkStart w:id="281" w:name="_Toc85466912"/>
      <w:bookmarkStart w:id="282" w:name="_Toc88737772"/>
      <w:bookmarkStart w:id="283" w:name="_Toc88749277"/>
      <w:bookmarkStart w:id="284" w:name="_Toc88751998"/>
      <w:bookmarkStart w:id="285" w:name="_Toc109933613"/>
      <w:r w:rsidRPr="00FB10F3">
        <w:rPr>
          <w:sz w:val="24"/>
        </w:rPr>
        <w:t>В области благоустройства территории и массового отдыха населения</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rsidR="00703511" w:rsidRPr="00FB10F3" w:rsidRDefault="00DA0A19" w:rsidP="00360D52">
      <w:pPr>
        <w:pStyle w:val="a7"/>
      </w:pPr>
      <w:bookmarkStart w:id="286" w:name="_Toc85461037"/>
      <w:bookmarkStart w:id="287" w:name="_Toc85466914"/>
      <w:r w:rsidRPr="00FB10F3">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t xml:space="preserve">, климатических особенностей </w:t>
      </w:r>
      <w:r w:rsidR="00E11D42">
        <w:t>Ивановского</w:t>
      </w:r>
      <w:r w:rsidR="00E25F3D" w:rsidRPr="00D72C0A">
        <w:t xml:space="preserve"> сельско</w:t>
      </w:r>
      <w:r w:rsidR="00E25F3D">
        <w:t xml:space="preserve">го </w:t>
      </w:r>
      <w:r w:rsidR="00E25F3D" w:rsidRPr="00D72C0A">
        <w:t>поселени</w:t>
      </w:r>
      <w:r w:rsidR="00E25F3D">
        <w:t xml:space="preserve">я Москаленского </w:t>
      </w:r>
      <w:r w:rsidR="00E25F3D" w:rsidRPr="008663D5">
        <w:t>муниципального района</w:t>
      </w:r>
      <w:r w:rsidR="00E25F3D" w:rsidRPr="00FB10F3">
        <w:t xml:space="preserve"> </w:t>
      </w:r>
      <w:r w:rsidR="00703511" w:rsidRPr="00FB10F3">
        <w:t xml:space="preserve">Омской области в соответствии с СП </w:t>
      </w:r>
      <w:r w:rsidRPr="00FB10F3">
        <w:t>«СНиП 23-01-99 Строительная климатология</w:t>
      </w:r>
      <w:r w:rsidR="0096729B" w:rsidRPr="00FB10F3">
        <w:t>»</w:t>
      </w:r>
      <w:r w:rsidR="00703511" w:rsidRPr="00FB10F3">
        <w:t xml:space="preserve">и принадлежности территории поселения к </w:t>
      </w:r>
      <w:r w:rsidR="0096729B" w:rsidRPr="00FB10F3">
        <w:t xml:space="preserve">определенной </w:t>
      </w:r>
      <w:r w:rsidR="00703511" w:rsidRPr="00FB10F3">
        <w:t>природн</w:t>
      </w:r>
      <w:r w:rsidR="00E66B3B" w:rsidRPr="00FB10F3">
        <w:t>ой</w:t>
      </w:r>
      <w:r w:rsidR="00703511" w:rsidRPr="00FB10F3">
        <w:t xml:space="preserve"> зон</w:t>
      </w:r>
      <w:r w:rsidR="00E66B3B" w:rsidRPr="00FB10F3">
        <w:t>е</w:t>
      </w:r>
      <w:r w:rsidR="00F151FC" w:rsidRPr="00FB10F3">
        <w:t>, результатов социологическ</w:t>
      </w:r>
      <w:r w:rsidR="00A36DA7" w:rsidRPr="00FB10F3">
        <w:t>ого</w:t>
      </w:r>
      <w:r w:rsidR="00F151FC" w:rsidRPr="00FB10F3">
        <w:t xml:space="preserve"> исследовани</w:t>
      </w:r>
      <w:r w:rsidR="00A36DA7" w:rsidRPr="00FB10F3">
        <w:t xml:space="preserve">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00A36DA7" w:rsidRPr="00FB10F3">
        <w:rPr>
          <w:spacing w:val="-2"/>
        </w:rPr>
        <w:t xml:space="preserve">региональных нормативов градостроительного проектирования Омской области. </w:t>
      </w:r>
    </w:p>
    <w:p w:rsidR="00703511" w:rsidRPr="00FB10F3" w:rsidRDefault="00703511" w:rsidP="00DA0A19">
      <w:pPr>
        <w:pStyle w:val="a7"/>
      </w:pPr>
      <w:r w:rsidRPr="00FB10F3">
        <w:t>Расчетны</w:t>
      </w:r>
      <w:r w:rsidR="00D77326" w:rsidRPr="00FB10F3">
        <w:t>й</w:t>
      </w:r>
      <w:r w:rsidRPr="00FB10F3">
        <w:t xml:space="preserve"> показател</w:t>
      </w:r>
      <w:r w:rsidR="00D77326" w:rsidRPr="00FB10F3">
        <w:t>ь</w:t>
      </w:r>
      <w:r w:rsidRPr="00FB10F3">
        <w:t xml:space="preserve"> минимально допустимого размера земельного участка</w:t>
      </w:r>
      <w:r w:rsidR="00D46B30" w:rsidRPr="00D46B30">
        <w:t xml:space="preserve"> </w:t>
      </w:r>
      <w:r w:rsidRPr="00FB10F3">
        <w:t>для размещения детс</w:t>
      </w:r>
      <w:r w:rsidR="00D77326" w:rsidRPr="00FB10F3">
        <w:t>кой игровой площадки установлен</w:t>
      </w:r>
      <w:r w:rsidR="00D46B30" w:rsidRPr="00D46B30">
        <w:t xml:space="preserve"> </w:t>
      </w:r>
      <w:r w:rsidR="00E22923" w:rsidRPr="00FB10F3">
        <w:t>с учетом сложившейся практики проектирования таких объектов.</w:t>
      </w:r>
    </w:p>
    <w:p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rPr>
      </w:pPr>
      <w:bookmarkStart w:id="288" w:name="_Toc88737773"/>
      <w:bookmarkStart w:id="289" w:name="_Toc88749278"/>
      <w:bookmarkStart w:id="290" w:name="_Toc88751999"/>
      <w:bookmarkStart w:id="291" w:name="_Toc109933614"/>
      <w:r w:rsidRPr="00FB10F3">
        <w:rPr>
          <w:sz w:val="26"/>
          <w:szCs w:val="26"/>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6"/>
      <w:bookmarkEnd w:id="287"/>
      <w:bookmarkEnd w:id="288"/>
      <w:bookmarkEnd w:id="289"/>
      <w:bookmarkEnd w:id="290"/>
      <w:bookmarkEnd w:id="291"/>
    </w:p>
    <w:p w:rsidR="00E732EA" w:rsidRPr="00FB10F3" w:rsidRDefault="00E732EA" w:rsidP="00193921">
      <w:pPr>
        <w:pStyle w:val="a7"/>
      </w:pPr>
      <w:bookmarkStart w:id="292" w:name="_Toc6500542"/>
      <w:bookmarkStart w:id="293" w:name="_Toc6567871"/>
      <w:bookmarkStart w:id="294" w:name="_Toc6569476"/>
      <w:bookmarkStart w:id="295" w:name="_Toc6578708"/>
      <w:bookmarkStart w:id="296" w:name="_Toc6667200"/>
      <w:bookmarkStart w:id="297" w:name="_Toc6672913"/>
      <w:bookmarkStart w:id="298" w:name="_Toc10738663"/>
      <w:bookmarkStart w:id="299" w:name="_Toc10740030"/>
      <w:bookmarkStart w:id="300" w:name="_Toc81901164"/>
      <w:bookmarkStart w:id="301" w:name="_Toc40626767"/>
      <w:r w:rsidRPr="00FB10F3">
        <w:t xml:space="preserve">Действие </w:t>
      </w:r>
      <w:r w:rsidR="00F70BA2" w:rsidRPr="00FB10F3">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w:t>
      </w:r>
      <w:r w:rsidR="00D46B30">
        <w:t xml:space="preserve">а </w:t>
      </w:r>
      <w:r w:rsidRPr="00FB10F3">
        <w:t xml:space="preserve">территории </w:t>
      </w:r>
      <w:r w:rsidR="00E45246" w:rsidRPr="00FB10F3">
        <w:t>муниципального образования</w:t>
      </w:r>
      <w:r w:rsidRPr="00FB10F3">
        <w:t xml:space="preserve"> независимо от их организационно-правовой формы.</w:t>
      </w:r>
    </w:p>
    <w:p w:rsidR="00FE4589" w:rsidRPr="00FB10F3" w:rsidRDefault="00E316C1" w:rsidP="00FE4589">
      <w:pPr>
        <w:pStyle w:val="a7"/>
      </w:pPr>
      <w:r w:rsidRPr="00FB10F3">
        <w:t>Местные нормативы градостроительного проектирования</w:t>
      </w:r>
      <w:r w:rsidR="00D46B30" w:rsidRPr="00D46B30">
        <w:t xml:space="preserve"> </w:t>
      </w:r>
      <w:r w:rsidR="00FE4589" w:rsidRPr="00FB10F3">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FE4589" w:rsidRPr="00FB10F3" w:rsidRDefault="00E732EA" w:rsidP="00FE4589">
      <w:pPr>
        <w:pStyle w:val="a7"/>
      </w:pPr>
      <w:r w:rsidRPr="00FB10F3">
        <w:t xml:space="preserve">Расчетные показатели минимально допустимого уровня обеспеченности </w:t>
      </w:r>
      <w:r w:rsidR="009E313A" w:rsidRPr="00FB10F3">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t>,</w:t>
      </w:r>
      <w:r w:rsidR="00D46B30" w:rsidRPr="00D46B30">
        <w:t xml:space="preserve"> </w:t>
      </w:r>
      <w:r w:rsidR="00E45246" w:rsidRPr="00FB10F3">
        <w:t xml:space="preserve">установленные настоящими нормативами градостроительного проектирования, </w:t>
      </w:r>
      <w:r w:rsidR="00FE4589" w:rsidRPr="00FB10F3">
        <w:t>применяются в соответствии с настоящим разделом.</w:t>
      </w:r>
    </w:p>
    <w:p w:rsidR="00FE4589" w:rsidRPr="00FB10F3" w:rsidRDefault="00FE4589" w:rsidP="00FE4589">
      <w:pPr>
        <w:pStyle w:val="a7"/>
      </w:pPr>
      <w:r w:rsidRPr="00FB10F3">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D46B30">
        <w:t xml:space="preserve"> </w:t>
      </w:r>
      <w:r w:rsidRPr="00FB10F3">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7F328F" w:rsidRPr="00FB10F3" w:rsidRDefault="007F328F" w:rsidP="007F328F">
      <w:pPr>
        <w:pStyle w:val="a7"/>
      </w:pPr>
      <w:r w:rsidRPr="00FB10F3">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B167FF" w:rsidRPr="00FB10F3" w:rsidRDefault="00F70BA2" w:rsidP="00FE4589">
      <w:pPr>
        <w:pStyle w:val="a7"/>
      </w:pPr>
      <w:r w:rsidRPr="00FB10F3">
        <w:t>При</w:t>
      </w:r>
      <w:r w:rsidR="00A518BB">
        <w:t xml:space="preserve"> </w:t>
      </w:r>
      <w:r w:rsidR="00E45246" w:rsidRPr="00FB10F3">
        <w:t>разработке</w:t>
      </w:r>
      <w:r w:rsidRPr="00FB10F3">
        <w:t xml:space="preserve"> правил землепользования и застройки </w:t>
      </w:r>
      <w:r w:rsidR="00FE4589" w:rsidRPr="00FB10F3">
        <w:t xml:space="preserve">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w:t>
      </w:r>
      <w:r w:rsidR="00B167FF" w:rsidRPr="00FB10F3">
        <w:t>расчетны</w:t>
      </w:r>
      <w:r w:rsidR="000D5659" w:rsidRPr="00FB10F3">
        <w:t>х показателей</w:t>
      </w:r>
      <w:r w:rsidR="00B167FF" w:rsidRPr="00FB10F3">
        <w:t xml:space="preserve"> минимально допустимого уровня обеспеченности территории объектами коммунальной, транспортной, соци</w:t>
      </w:r>
      <w:r w:rsidR="000D5659" w:rsidRPr="00FB10F3">
        <w:t>альной инфраструктур и расчетных показателей</w:t>
      </w:r>
      <w:r w:rsidR="00B167FF" w:rsidRPr="00FB10F3">
        <w:t xml:space="preserve"> максимально допустимого уровня территориальной доступности указанных объектов для населения.</w:t>
      </w:r>
    </w:p>
    <w:p w:rsidR="00222CB5" w:rsidRPr="00FB10F3" w:rsidRDefault="00E732EA" w:rsidP="00193921">
      <w:pPr>
        <w:pStyle w:val="a7"/>
      </w:pPr>
      <w:r w:rsidRPr="00FB10F3">
        <w:t xml:space="preserve">При </w:t>
      </w:r>
      <w:r w:rsidR="00E45246" w:rsidRPr="00FB10F3">
        <w:t>разработке</w:t>
      </w:r>
      <w:r w:rsidR="00A518BB">
        <w:t xml:space="preserve"> </w:t>
      </w:r>
      <w:r w:rsidR="007C5DC8" w:rsidRPr="00FB10F3">
        <w:t>документации по планировке территории</w:t>
      </w:r>
      <w:r w:rsidR="00A518BB">
        <w:t xml:space="preserve"> </w:t>
      </w:r>
      <w:r w:rsidR="000D5659" w:rsidRPr="00FB10F3">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bookmarkEnd w:id="292"/>
      <w:bookmarkEnd w:id="293"/>
      <w:bookmarkEnd w:id="294"/>
      <w:bookmarkEnd w:id="295"/>
      <w:bookmarkEnd w:id="296"/>
      <w:bookmarkEnd w:id="297"/>
      <w:bookmarkEnd w:id="298"/>
      <w:bookmarkEnd w:id="299"/>
      <w:bookmarkEnd w:id="300"/>
      <w:bookmarkEnd w:id="301"/>
    </w:p>
    <w:p w:rsidR="00FE4589" w:rsidRPr="00FB10F3" w:rsidRDefault="00FE4589" w:rsidP="00FE4589">
      <w:pPr>
        <w:pStyle w:val="a7"/>
      </w:pPr>
      <w:r w:rsidRPr="00FB10F3">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E4589" w:rsidRPr="00FB10F3" w:rsidRDefault="00FE4589" w:rsidP="00FE4589">
      <w:pPr>
        <w:pStyle w:val="a7"/>
      </w:pPr>
      <w:r w:rsidRPr="00FB10F3">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FE4589" w:rsidRPr="00FB10F3" w:rsidRDefault="00FE4589" w:rsidP="00FE4589">
      <w:pPr>
        <w:pStyle w:val="a7"/>
      </w:pPr>
      <w:r w:rsidRPr="00FB10F3">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FE4589" w:rsidRPr="00FB10F3" w:rsidRDefault="00FE4589" w:rsidP="00FE4589">
      <w:pPr>
        <w:pStyle w:val="a7"/>
      </w:pPr>
      <w:r w:rsidRPr="00FB10F3">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FE4589" w:rsidRPr="00FB10F3" w:rsidRDefault="00FE4589" w:rsidP="00FE4589">
      <w:pPr>
        <w:pStyle w:val="a7"/>
      </w:pPr>
      <w:r w:rsidRPr="00FB10F3">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C15F02" w:rsidRPr="00FB10F3" w:rsidRDefault="00C15F02" w:rsidP="00C15F02">
      <w:pPr>
        <w:pStyle w:val="a7"/>
      </w:pPr>
      <w:r w:rsidRPr="00FB10F3">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t xml:space="preserve">а местного </w:t>
      </w:r>
      <w:r w:rsidR="00F4446D" w:rsidRPr="00FB10F3">
        <w:t>самоуправления</w:t>
      </w:r>
      <w:r w:rsidRPr="00FB10F3">
        <w:t xml:space="preserve"> о комплексном развитии, в документации по планировке территории комплексного развития.</w:t>
      </w:r>
    </w:p>
    <w:p w:rsidR="00C15F02" w:rsidRPr="00FB10F3" w:rsidRDefault="00C15F02" w:rsidP="00FE4589">
      <w:pPr>
        <w:pStyle w:val="a7"/>
      </w:pPr>
    </w:p>
    <w:p w:rsidR="00FE4589" w:rsidRPr="00FB10F3" w:rsidRDefault="00FE4589" w:rsidP="00193921">
      <w:pPr>
        <w:pStyle w:val="a7"/>
      </w:pPr>
    </w:p>
    <w:p w:rsidR="00B9014A" w:rsidRPr="00FB10F3" w:rsidRDefault="00B9014A" w:rsidP="00D335F9">
      <w:pPr>
        <w:pStyle w:val="a7"/>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rsidR="00546239" w:rsidRPr="00FB10F3" w:rsidRDefault="00956C10" w:rsidP="006E5180">
      <w:pPr>
        <w:pStyle w:val="S20"/>
        <w:tabs>
          <w:tab w:val="clear" w:pos="360"/>
          <w:tab w:val="left" w:pos="993"/>
        </w:tabs>
        <w:spacing w:before="240" w:after="240" w:line="240" w:lineRule="auto"/>
        <w:ind w:left="0" w:firstLine="0"/>
        <w:jc w:val="center"/>
        <w:rPr>
          <w:caps/>
        </w:rPr>
      </w:pPr>
      <w:bookmarkStart w:id="302" w:name="_Toc459302276"/>
      <w:bookmarkStart w:id="303" w:name="_Toc459308313"/>
      <w:bookmarkStart w:id="304" w:name="_Toc459308667"/>
      <w:bookmarkStart w:id="305" w:name="_Toc459308841"/>
      <w:bookmarkStart w:id="306" w:name="_Toc459308984"/>
      <w:bookmarkStart w:id="307" w:name="_Toc81901180"/>
      <w:bookmarkStart w:id="308" w:name="_Toc85181091"/>
      <w:bookmarkStart w:id="309" w:name="_Toc85182534"/>
      <w:bookmarkStart w:id="310" w:name="_Toc85190272"/>
      <w:bookmarkStart w:id="311" w:name="_Toc85192773"/>
      <w:bookmarkStart w:id="312" w:name="_Toc85193491"/>
      <w:bookmarkStart w:id="313" w:name="_Toc85197853"/>
      <w:bookmarkStart w:id="314" w:name="_Toc85215201"/>
      <w:bookmarkStart w:id="315" w:name="_Toc85461045"/>
      <w:bookmarkStart w:id="316" w:name="_Toc85466922"/>
      <w:bookmarkStart w:id="317" w:name="_Toc88737774"/>
      <w:bookmarkStart w:id="318" w:name="_Toc88749279"/>
      <w:bookmarkStart w:id="319" w:name="_Toc88752000"/>
      <w:bookmarkStart w:id="320" w:name="_Toc109933615"/>
      <w:bookmarkEnd w:id="302"/>
      <w:bookmarkEnd w:id="303"/>
      <w:bookmarkEnd w:id="304"/>
      <w:bookmarkEnd w:id="305"/>
      <w:bookmarkEnd w:id="306"/>
      <w:r w:rsidRPr="00FB10F3">
        <w:rPr>
          <w:caps/>
        </w:rPr>
        <w:lastRenderedPageBreak/>
        <w:t xml:space="preserve">ПРИЛОЖЕНИЕ. </w:t>
      </w:r>
      <w:bookmarkEnd w:id="307"/>
      <w:r w:rsidR="00620F6D" w:rsidRPr="00FB10F3">
        <w:rPr>
          <w:caps/>
        </w:rPr>
        <w:t xml:space="preserve">перечень </w:t>
      </w:r>
      <w:r w:rsidR="00575DC4" w:rsidRPr="00FB10F3">
        <w:rPr>
          <w:caps/>
        </w:rPr>
        <w:t>ОСНОВНЫХ</w:t>
      </w:r>
      <w:r w:rsidR="00620F6D" w:rsidRPr="00FB10F3">
        <w:rPr>
          <w:caps/>
        </w:rPr>
        <w:t>нормативныхи нормативно-технических документов</w:t>
      </w:r>
      <w:bookmarkEnd w:id="308"/>
      <w:bookmarkEnd w:id="309"/>
      <w:bookmarkEnd w:id="310"/>
      <w:bookmarkEnd w:id="311"/>
      <w:bookmarkEnd w:id="312"/>
      <w:bookmarkEnd w:id="313"/>
      <w:bookmarkEnd w:id="314"/>
      <w:bookmarkEnd w:id="315"/>
      <w:bookmarkEnd w:id="316"/>
      <w:bookmarkEnd w:id="317"/>
      <w:bookmarkEnd w:id="318"/>
      <w:bookmarkEnd w:id="319"/>
      <w:bookmarkEnd w:id="320"/>
    </w:p>
    <w:p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E45246" w:rsidRPr="00FB10F3" w:rsidRDefault="00B34E0D" w:rsidP="000B7E5E">
      <w:pPr>
        <w:widowControl w:val="0"/>
        <w:autoSpaceDE w:val="0"/>
        <w:autoSpaceDN w:val="0"/>
        <w:adjustRightInd w:val="0"/>
        <w:ind w:firstLine="709"/>
        <w:jc w:val="both"/>
      </w:pPr>
      <w:r w:rsidRPr="00617372">
        <w:t xml:space="preserve">Устав </w:t>
      </w:r>
      <w:r>
        <w:t>Москален</w:t>
      </w:r>
      <w:r w:rsidRPr="00FB081D">
        <w:t>с</w:t>
      </w:r>
      <w:r w:rsidRPr="00617372">
        <w:t>кого муниципального района Омской области, принятый</w:t>
      </w:r>
      <w:r>
        <w:t xml:space="preserve"> </w:t>
      </w:r>
      <w:r w:rsidRPr="00617372">
        <w:t xml:space="preserve">Решением Совета </w:t>
      </w:r>
      <w:r>
        <w:t>Москален</w:t>
      </w:r>
      <w:r w:rsidRPr="00FB081D">
        <w:t>с</w:t>
      </w:r>
      <w:r w:rsidRPr="00617372">
        <w:t>кого муниципального</w:t>
      </w:r>
      <w:r>
        <w:t xml:space="preserve"> района </w:t>
      </w:r>
      <w:r w:rsidRPr="00617372">
        <w:t xml:space="preserve">от </w:t>
      </w:r>
      <w:r w:rsidRPr="00551B2E">
        <w:t>03.04.2017 №26/6.</w:t>
      </w:r>
    </w:p>
    <w:p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23-01-99*Строительная климатология</w:t>
      </w:r>
      <w:r w:rsidRPr="00FB10F3">
        <w:t>».</w:t>
      </w:r>
    </w:p>
    <w:p w:rsidR="00EA2DD8" w:rsidRPr="00FB10F3" w:rsidRDefault="00EA2DD8"/>
    <w:sectPr w:rsidR="00EA2DD8"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0EA0" w:rsidRDefault="00060EA0">
      <w:r>
        <w:separator/>
      </w:r>
    </w:p>
    <w:p w:rsidR="00060EA0" w:rsidRDefault="00060EA0"/>
  </w:endnote>
  <w:endnote w:type="continuationSeparator" w:id="1">
    <w:p w:rsidR="00060EA0" w:rsidRDefault="00060EA0">
      <w:r>
        <w:continuationSeparator/>
      </w:r>
    </w:p>
    <w:p w:rsidR="00060EA0" w:rsidRDefault="00060EA0"/>
  </w:endnote>
  <w:endnote w:type="continuationNotice" w:id="2">
    <w:p w:rsidR="00060EA0" w:rsidRDefault="00060EA0"/>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9003D3">
    <w:pPr>
      <w:pStyle w:val="afff4"/>
      <w:jc w:val="right"/>
    </w:pPr>
    <w:r>
      <w:fldChar w:fldCharType="begin"/>
    </w:r>
    <w:r w:rsidR="002624FE">
      <w:instrText>PAGE   \* MERGEFORMAT</w:instrText>
    </w:r>
    <w:r>
      <w:fldChar w:fldCharType="separate"/>
    </w:r>
    <w:r w:rsidR="002624FE" w:rsidRPr="00484EB0">
      <w:rPr>
        <w:noProof/>
      </w:rPr>
      <w:t>33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9003D3" w:rsidP="007164D8">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A35658">
      <w:rPr>
        <w:noProof/>
        <w:lang w:val="en-US"/>
      </w:rPr>
      <w:t>8</w:t>
    </w:r>
    <w:r w:rsidRPr="007C4B51">
      <w:rPr>
        <w:lang w:val="en-US"/>
      </w:rPr>
      <w:fldChar w:fldCharType="end"/>
    </w:r>
    <w:r>
      <w:rPr>
        <w:noProof/>
      </w:rPr>
      <w:pict>
        <v:group id="Group 523" o:spid="_x0000_s131076" style="position:absolute;left:0;text-align:left;margin-left:.8pt;margin-top:478.4pt;width:499.8pt;height:24.2pt;z-index:-25165568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31078"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7"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TGAsEAAADbAAAADwAAAGRycy9kb3ducmV2LnhtbERPS4vCMBC+L/gfwgje1tR1kVqNIi6i&#10;wl584HloxqbYTEoTtfrrN8KCt/n4njOdt7YSN2p86VjBoJ+AIM6dLrlQcDysPlMQPiBrrByTggd5&#10;mM86H1PMtLvzjm77UIgYwj5DBSaEOpPS54Ys+r6riSN3do3FEGFTSN3gPYbbSn4lyUhaLDk2GKxp&#10;aSi/7K9Wwbcp6u3YbRan8XM3eg7T3/CzTpXqddvFBESgNrzF/+6NjvMH8PolHi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ZMYCwQAAANsAAAAPAAAAAAAAAAAAAAAA&#10;AKECAABkcnMvZG93bnJldi54bWxQSwUGAAAAAAQABAD5AAAAjwMAAAAA&#10;" strokecolor="#0070c0" strokeweight="2pt"/>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9003D3" w:rsidP="00C46959">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A35658">
      <w:rPr>
        <w:noProof/>
        <w:lang w:val="en-US"/>
      </w:rPr>
      <w:t>9</w:t>
    </w:r>
    <w:r w:rsidRPr="007C4B51">
      <w:rPr>
        <w:lang w:val="en-US"/>
      </w:rPr>
      <w:fldChar w:fldCharType="end"/>
    </w:r>
    <w:r>
      <w:rPr>
        <w:noProof/>
      </w:rPr>
      <w:pict>
        <v:group id="_x0000_s131073" style="position:absolute;left:0;text-align:left;margin-left:.8pt;margin-top:478.4pt;width:499.8pt;height:24.2pt;z-index:-25166080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31075"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4"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0EA0" w:rsidRDefault="00060EA0">
      <w:r>
        <w:separator/>
      </w:r>
    </w:p>
    <w:p w:rsidR="00060EA0" w:rsidRDefault="00060EA0"/>
  </w:footnote>
  <w:footnote w:type="continuationSeparator" w:id="1">
    <w:p w:rsidR="00060EA0" w:rsidRDefault="00060EA0">
      <w:r>
        <w:continuationSeparator/>
      </w:r>
    </w:p>
    <w:p w:rsidR="00060EA0" w:rsidRDefault="00060EA0"/>
  </w:footnote>
  <w:footnote w:type="continuationNotice" w:id="2">
    <w:p w:rsidR="00060EA0" w:rsidRDefault="00060EA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48482"/>
    <o:shapelayout v:ext="edit">
      <o:idmap v:ext="edit" data="128"/>
      <o:rules v:ext="edit">
        <o:r id="V:Rule2" type="connector" idref="#AutoShape 525"/>
        <o:r id="V:Rule4"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0EA0"/>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7D1"/>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AB5"/>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629"/>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D7"/>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D42"/>
    <w:rsid w:val="00282F8B"/>
    <w:rsid w:val="0028309B"/>
    <w:rsid w:val="002831C4"/>
    <w:rsid w:val="00283467"/>
    <w:rsid w:val="00283D7B"/>
    <w:rsid w:val="00283F67"/>
    <w:rsid w:val="00284455"/>
    <w:rsid w:val="0028458E"/>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BB6"/>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04B"/>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A2B"/>
    <w:rsid w:val="002D4C18"/>
    <w:rsid w:val="002D4D7D"/>
    <w:rsid w:val="002D4EC4"/>
    <w:rsid w:val="002D4FDA"/>
    <w:rsid w:val="002D5052"/>
    <w:rsid w:val="002D5ABB"/>
    <w:rsid w:val="002D5DF2"/>
    <w:rsid w:val="002D6790"/>
    <w:rsid w:val="002D69ED"/>
    <w:rsid w:val="002D6A85"/>
    <w:rsid w:val="002D6A9F"/>
    <w:rsid w:val="002D6AF7"/>
    <w:rsid w:val="002D6C45"/>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6E6B"/>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CA3"/>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03"/>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5DD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8B8"/>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47F71"/>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209"/>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10"/>
    <w:rsid w:val="00632D3D"/>
    <w:rsid w:val="00632D62"/>
    <w:rsid w:val="00632E79"/>
    <w:rsid w:val="00632FEF"/>
    <w:rsid w:val="00633031"/>
    <w:rsid w:val="00633302"/>
    <w:rsid w:val="006333E2"/>
    <w:rsid w:val="00633618"/>
    <w:rsid w:val="00633B8C"/>
    <w:rsid w:val="00633D9C"/>
    <w:rsid w:val="006341B4"/>
    <w:rsid w:val="006341FE"/>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A3"/>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A54"/>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5E2A"/>
    <w:rsid w:val="006E601E"/>
    <w:rsid w:val="006E6937"/>
    <w:rsid w:val="006E6B18"/>
    <w:rsid w:val="006E7265"/>
    <w:rsid w:val="006E75E4"/>
    <w:rsid w:val="006E76B9"/>
    <w:rsid w:val="006E76C6"/>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96B"/>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1C12"/>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B9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300"/>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7CC"/>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BFE"/>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9FB"/>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A8C"/>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28C"/>
    <w:rsid w:val="008A542F"/>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2D4"/>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85"/>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3D3"/>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A9C"/>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3FA"/>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638"/>
    <w:rsid w:val="0096099D"/>
    <w:rsid w:val="009609B3"/>
    <w:rsid w:val="00960A1E"/>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0DFF"/>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7B3"/>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2FF5"/>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658"/>
    <w:rsid w:val="00A35914"/>
    <w:rsid w:val="00A35BB9"/>
    <w:rsid w:val="00A35C8D"/>
    <w:rsid w:val="00A360E8"/>
    <w:rsid w:val="00A3665B"/>
    <w:rsid w:val="00A366CA"/>
    <w:rsid w:val="00A36C1D"/>
    <w:rsid w:val="00A36DA7"/>
    <w:rsid w:val="00A373A4"/>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BB"/>
    <w:rsid w:val="00A518F9"/>
    <w:rsid w:val="00A51CBB"/>
    <w:rsid w:val="00A51F29"/>
    <w:rsid w:val="00A51F9F"/>
    <w:rsid w:val="00A52042"/>
    <w:rsid w:val="00A52202"/>
    <w:rsid w:val="00A52CBC"/>
    <w:rsid w:val="00A533A1"/>
    <w:rsid w:val="00A5377E"/>
    <w:rsid w:val="00A53C53"/>
    <w:rsid w:val="00A53DB0"/>
    <w:rsid w:val="00A5430A"/>
    <w:rsid w:val="00A54373"/>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1C2"/>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AFA"/>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AA3"/>
    <w:rsid w:val="00B32C3F"/>
    <w:rsid w:val="00B32DBD"/>
    <w:rsid w:val="00B330B2"/>
    <w:rsid w:val="00B34015"/>
    <w:rsid w:val="00B345C6"/>
    <w:rsid w:val="00B348CD"/>
    <w:rsid w:val="00B348CF"/>
    <w:rsid w:val="00B34B04"/>
    <w:rsid w:val="00B34B28"/>
    <w:rsid w:val="00B34E0A"/>
    <w:rsid w:val="00B34E0D"/>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04"/>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90F"/>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5A6"/>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6E1"/>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34"/>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7A"/>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AB6"/>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7A8"/>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07"/>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6B30"/>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1D91"/>
    <w:rsid w:val="00D721C9"/>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93B"/>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D42"/>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5F3D"/>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9A"/>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EA6"/>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1F"/>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8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884A8C"/>
    <w:pPr>
      <w:numPr>
        <w:ilvl w:val="4"/>
        <w:numId w:val="1"/>
      </w:numPr>
      <w:tabs>
        <w:tab w:val="left" w:pos="1701"/>
      </w:tabs>
      <w:spacing w:before="240" w:after="60"/>
      <w:outlineLvl w:val="4"/>
    </w:pPr>
    <w:rPr>
      <w:b/>
      <w:bCs/>
      <w:iCs/>
      <w:sz w:val="22"/>
      <w:szCs w:val="22"/>
    </w:rPr>
  </w:style>
  <w:style w:type="paragraph" w:styleId="6">
    <w:name w:val="heading 6"/>
    <w:basedOn w:val="a6"/>
    <w:next w:val="a6"/>
    <w:link w:val="60"/>
    <w:qFormat/>
    <w:rsid w:val="00884A8C"/>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884A8C"/>
    <w:pPr>
      <w:numPr>
        <w:ilvl w:val="6"/>
        <w:numId w:val="1"/>
      </w:numPr>
      <w:spacing w:before="240" w:after="60"/>
      <w:outlineLvl w:val="6"/>
    </w:pPr>
  </w:style>
  <w:style w:type="paragraph" w:styleId="8">
    <w:name w:val="heading 8"/>
    <w:basedOn w:val="a6"/>
    <w:next w:val="a6"/>
    <w:link w:val="80"/>
    <w:qFormat/>
    <w:rsid w:val="00884A8C"/>
    <w:pPr>
      <w:numPr>
        <w:ilvl w:val="7"/>
        <w:numId w:val="1"/>
      </w:numPr>
      <w:spacing w:before="240" w:after="60"/>
      <w:outlineLvl w:val="7"/>
    </w:pPr>
    <w:rPr>
      <w:i/>
      <w:iCs/>
    </w:rPr>
  </w:style>
  <w:style w:type="paragraph" w:styleId="9">
    <w:name w:val="heading 9"/>
    <w:basedOn w:val="a6"/>
    <w:next w:val="a6"/>
    <w:link w:val="90"/>
    <w:qFormat/>
    <w:rsid w:val="00884A8C"/>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style>
  <w:style w:type="character" w:customStyle="1" w:styleId="ab">
    <w:name w:val="Абзац Знак"/>
    <w:link w:val="a7"/>
    <w:qFormat/>
    <w:rsid w:val="0069205C"/>
    <w:rPr>
      <w:sz w:val="24"/>
      <w:szCs w:val="24"/>
    </w:rPr>
  </w:style>
  <w:style w:type="paragraph" w:styleId="a4">
    <w:name w:val="List"/>
    <w:basedOn w:val="a6"/>
    <w:link w:val="ac"/>
    <w:rsid w:val="00426C2A"/>
    <w:pPr>
      <w:numPr>
        <w:numId w:val="6"/>
      </w:numPr>
      <w:spacing w:after="60"/>
      <w:jc w:val="both"/>
    </w:pPr>
    <w:rPr>
      <w:snapToGrid w:val="0"/>
    </w:rPr>
  </w:style>
  <w:style w:type="character" w:customStyle="1" w:styleId="ac">
    <w:name w:val="Список Знак"/>
    <w:link w:val="a4"/>
    <w:rsid w:val="00426C2A"/>
    <w:rPr>
      <w:snapToGrid w:val="0"/>
      <w:sz w:val="24"/>
      <w:szCs w:val="24"/>
    </w:rPr>
  </w:style>
  <w:style w:type="paragraph" w:styleId="31">
    <w:name w:val="toc 3"/>
    <w:basedOn w:val="a6"/>
    <w:next w:val="a6"/>
    <w:autoRedefine/>
    <w:uiPriority w:val="39"/>
    <w:qFormat/>
    <w:rsid w:val="00884A8C"/>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884A8C"/>
    <w:pPr>
      <w:keepNext/>
      <w:widowControl w:val="0"/>
      <w:spacing w:before="60" w:after="60"/>
      <w:jc w:val="center"/>
    </w:pPr>
    <w:rPr>
      <w:b/>
      <w:sz w:val="22"/>
      <w:szCs w:val="20"/>
    </w:rPr>
  </w:style>
  <w:style w:type="paragraph" w:customStyle="1" w:styleId="ae">
    <w:name w:val="Содержание"/>
    <w:basedOn w:val="a6"/>
    <w:rsid w:val="00884A8C"/>
    <w:pPr>
      <w:widowControl w:val="0"/>
      <w:spacing w:before="240" w:after="240"/>
      <w:jc w:val="center"/>
    </w:pPr>
    <w:rPr>
      <w:b/>
      <w:caps/>
      <w:szCs w:val="20"/>
    </w:rPr>
  </w:style>
  <w:style w:type="paragraph" w:styleId="af">
    <w:name w:val="Balloon Text"/>
    <w:aliases w:val=" Знак5,Знак5"/>
    <w:basedOn w:val="a6"/>
    <w:link w:val="af0"/>
    <w:uiPriority w:val="99"/>
    <w:rsid w:val="00884A8C"/>
    <w:pPr>
      <w:widowControl w:val="0"/>
      <w:suppressAutoHyphens/>
      <w:jc w:val="both"/>
    </w:pPr>
    <w:rPr>
      <w:rFonts w:ascii="Tahoma" w:hAnsi="Tahoma"/>
      <w:sz w:val="16"/>
      <w:szCs w:val="16"/>
    </w:rPr>
  </w:style>
  <w:style w:type="paragraph" w:styleId="14">
    <w:name w:val="toc 1"/>
    <w:aliases w:val="ОГЛАВЛЕНИЕ"/>
    <w:basedOn w:val="a6"/>
    <w:next w:val="a6"/>
    <w:link w:val="15"/>
    <w:uiPriority w:val="39"/>
    <w:qFormat/>
    <w:rsid w:val="00884A8C"/>
    <w:pPr>
      <w:spacing w:before="120" w:after="120"/>
    </w:pPr>
    <w:rPr>
      <w:b/>
      <w:bCs/>
      <w:caps/>
      <w:sz w:val="20"/>
      <w:szCs w:val="20"/>
    </w:rPr>
  </w:style>
  <w:style w:type="paragraph" w:styleId="23">
    <w:name w:val="toc 2"/>
    <w:basedOn w:val="a6"/>
    <w:next w:val="a6"/>
    <w:autoRedefine/>
    <w:uiPriority w:val="39"/>
    <w:qFormat/>
    <w:rsid w:val="00884A8C"/>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884A8C"/>
    <w:pPr>
      <w:ind w:left="720"/>
    </w:pPr>
    <w:rPr>
      <w:sz w:val="18"/>
      <w:szCs w:val="18"/>
    </w:rPr>
  </w:style>
  <w:style w:type="paragraph" w:styleId="51">
    <w:name w:val="toc 5"/>
    <w:basedOn w:val="a6"/>
    <w:next w:val="a6"/>
    <w:autoRedefine/>
    <w:uiPriority w:val="39"/>
    <w:rsid w:val="00884A8C"/>
    <w:pPr>
      <w:ind w:left="960"/>
    </w:pPr>
    <w:rPr>
      <w:sz w:val="18"/>
      <w:szCs w:val="18"/>
    </w:rPr>
  </w:style>
  <w:style w:type="paragraph" w:styleId="61">
    <w:name w:val="toc 6"/>
    <w:basedOn w:val="a6"/>
    <w:next w:val="a6"/>
    <w:autoRedefine/>
    <w:uiPriority w:val="39"/>
    <w:rsid w:val="00884A8C"/>
    <w:pPr>
      <w:ind w:left="1200"/>
    </w:pPr>
    <w:rPr>
      <w:sz w:val="18"/>
      <w:szCs w:val="18"/>
    </w:rPr>
  </w:style>
  <w:style w:type="paragraph" w:styleId="71">
    <w:name w:val="toc 7"/>
    <w:basedOn w:val="a6"/>
    <w:next w:val="a6"/>
    <w:autoRedefine/>
    <w:uiPriority w:val="39"/>
    <w:rsid w:val="00884A8C"/>
    <w:pPr>
      <w:ind w:left="1440"/>
    </w:pPr>
    <w:rPr>
      <w:sz w:val="18"/>
      <w:szCs w:val="18"/>
    </w:rPr>
  </w:style>
  <w:style w:type="paragraph" w:styleId="81">
    <w:name w:val="toc 8"/>
    <w:basedOn w:val="a6"/>
    <w:next w:val="a6"/>
    <w:autoRedefine/>
    <w:uiPriority w:val="39"/>
    <w:rsid w:val="00884A8C"/>
    <w:pPr>
      <w:ind w:left="1680"/>
    </w:pPr>
    <w:rPr>
      <w:sz w:val="18"/>
      <w:szCs w:val="18"/>
    </w:rPr>
  </w:style>
  <w:style w:type="paragraph" w:styleId="91">
    <w:name w:val="toc 9"/>
    <w:basedOn w:val="a6"/>
    <w:next w:val="a6"/>
    <w:autoRedefine/>
    <w:uiPriority w:val="39"/>
    <w:rsid w:val="00884A8C"/>
    <w:pPr>
      <w:ind w:left="1920"/>
    </w:pPr>
    <w:rPr>
      <w:sz w:val="18"/>
      <w:szCs w:val="18"/>
    </w:rPr>
  </w:style>
  <w:style w:type="paragraph" w:styleId="af6">
    <w:name w:val="toa heading"/>
    <w:basedOn w:val="a6"/>
    <w:next w:val="a6"/>
    <w:semiHidden/>
    <w:rsid w:val="00884A8C"/>
    <w:pPr>
      <w:spacing w:before="40" w:after="20"/>
      <w:jc w:val="center"/>
    </w:pPr>
    <w:rPr>
      <w:b/>
      <w:sz w:val="22"/>
      <w:szCs w:val="20"/>
    </w:rPr>
  </w:style>
  <w:style w:type="paragraph" w:styleId="af7">
    <w:name w:val="annotation text"/>
    <w:basedOn w:val="a6"/>
    <w:link w:val="af8"/>
    <w:uiPriority w:val="99"/>
    <w:rsid w:val="00884A8C"/>
    <w:rPr>
      <w:sz w:val="20"/>
      <w:szCs w:val="20"/>
    </w:rPr>
  </w:style>
  <w:style w:type="paragraph" w:styleId="af9">
    <w:name w:val="annotation subject"/>
    <w:basedOn w:val="af7"/>
    <w:next w:val="af7"/>
    <w:link w:val="afa"/>
    <w:uiPriority w:val="99"/>
    <w:semiHidden/>
    <w:rsid w:val="00884A8C"/>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884A8C"/>
    <w:pPr>
      <w:widowControl w:val="0"/>
      <w:shd w:val="clear" w:color="auto" w:fill="000080"/>
      <w:suppressAutoHyphens/>
      <w:jc w:val="both"/>
    </w:pPr>
    <w:rPr>
      <w:rFonts w:ascii="Tahoma" w:hAnsi="Tahoma"/>
      <w:szCs w:val="20"/>
    </w:rPr>
  </w:style>
  <w:style w:type="character" w:styleId="afd">
    <w:name w:val="annotation reference"/>
    <w:uiPriority w:val="99"/>
    <w:rsid w:val="00884A8C"/>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884A8C"/>
    <w:pPr>
      <w:tabs>
        <w:tab w:val="num" w:pos="360"/>
      </w:tabs>
      <w:spacing w:before="120"/>
      <w:ind w:left="360" w:hanging="360"/>
      <w:jc w:val="both"/>
    </w:pPr>
    <w:rPr>
      <w:szCs w:val="20"/>
    </w:rPr>
  </w:style>
  <w:style w:type="table" w:styleId="aff">
    <w:name w:val="Table Grid"/>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15DAAC-FD15-4061-9DB8-1AC45A040C9E}">
  <ds:schemaRefs>
    <ds:schemaRef ds:uri="http://schemas.openxmlformats.org/officeDocument/2006/bibliography"/>
  </ds:schemaRefs>
</ds:datastoreItem>
</file>

<file path=customXml/itemProps4.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13</Pages>
  <Words>4251</Words>
  <Characters>24233</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28428</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Пользователь Windows</cp:lastModifiedBy>
  <cp:revision>18</cp:revision>
  <cp:lastPrinted>2023-11-23T04:15:00Z</cp:lastPrinted>
  <dcterms:created xsi:type="dcterms:W3CDTF">2023-08-11T08:36:00Z</dcterms:created>
  <dcterms:modified xsi:type="dcterms:W3CDTF">2023-11-23T04:15:00Z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