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F1B" w:rsidRPr="00B2445D" w:rsidRDefault="007F6F1B" w:rsidP="007F6F1B">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7F6F1B" w:rsidRPr="00B2445D" w:rsidRDefault="007F6F1B" w:rsidP="007F6F1B">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7F6F1B" w:rsidRPr="00B2445D" w:rsidRDefault="007F6F1B" w:rsidP="007F6F1B">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7F6F1B" w:rsidRPr="00B2445D" w:rsidRDefault="00F3696C" w:rsidP="007F6F1B">
      <w:pPr>
        <w:pStyle w:val="affff0"/>
        <w:spacing w:line="240" w:lineRule="auto"/>
        <w:ind w:left="5245" w:firstLine="0"/>
        <w:rPr>
          <w:color w:val="000000"/>
          <w:sz w:val="28"/>
          <w:szCs w:val="28"/>
        </w:rPr>
      </w:pPr>
      <w:r>
        <w:rPr>
          <w:color w:val="000000"/>
          <w:sz w:val="28"/>
          <w:szCs w:val="28"/>
        </w:rPr>
        <w:t>15.11.2023  № 24</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696FE4">
        <w:rPr>
          <w:b/>
          <w:sz w:val="28"/>
          <w:szCs w:val="28"/>
        </w:rPr>
        <w:t>КРАСНОЗНАМЕНСКОГО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BF47D0" w:rsidRPr="009D61E9" w:rsidRDefault="00BF47D0" w:rsidP="00BF47D0">
      <w:pPr>
        <w:snapToGrid w:val="0"/>
        <w:ind w:hanging="20"/>
        <w:jc w:val="center"/>
      </w:pPr>
      <w:r w:rsidRPr="009D61E9">
        <w:lastRenderedPageBreak/>
        <w:t>СОДЕРЖАНИЕ:</w:t>
      </w:r>
    </w:p>
    <w:p w:rsidR="00BF47D0" w:rsidRDefault="00BF47D0" w:rsidP="00BF47D0">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BF47D0" w:rsidRDefault="00BF47D0" w:rsidP="00BF47D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BF47D0" w:rsidRDefault="00BF47D0" w:rsidP="00BF47D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BF47D0" w:rsidRDefault="00BF47D0" w:rsidP="00BF47D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BF47D0" w:rsidRDefault="00BF47D0" w:rsidP="00BF47D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BF47D0" w:rsidRDefault="00BF47D0" w:rsidP="00BF47D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BF47D0" w:rsidRDefault="00BF47D0" w:rsidP="00BF47D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BF47D0" w:rsidRDefault="00BF47D0" w:rsidP="00BF47D0">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BF47D0" w:rsidRPr="00140817" w:rsidRDefault="00BF47D0" w:rsidP="00BF47D0">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BF47D0" w:rsidRDefault="00BF47D0" w:rsidP="00BF47D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BF47D0" w:rsidRDefault="00BF47D0" w:rsidP="00BF47D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Pr>
            <w:noProof/>
            <w:webHidden/>
          </w:rPr>
          <w:t>9</w:t>
        </w:r>
        <w:r>
          <w:rPr>
            <w:noProof/>
            <w:webHidden/>
          </w:rPr>
          <w:fldChar w:fldCharType="end"/>
        </w:r>
      </w:hyperlink>
    </w:p>
    <w:p w:rsidR="00BF47D0" w:rsidRDefault="00BF47D0" w:rsidP="00BF47D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Pr>
            <w:noProof/>
            <w:webHidden/>
          </w:rPr>
          <w:t>10</w:t>
        </w:r>
        <w:r>
          <w:rPr>
            <w:noProof/>
            <w:webHidden/>
          </w:rPr>
          <w:fldChar w:fldCharType="end"/>
        </w:r>
      </w:hyperlink>
    </w:p>
    <w:p w:rsidR="00BF47D0" w:rsidRDefault="00BF47D0" w:rsidP="00BF47D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Pr>
            <w:noProof/>
            <w:webHidden/>
          </w:rPr>
          <w:t>10</w:t>
        </w:r>
        <w:r>
          <w:rPr>
            <w:noProof/>
            <w:webHidden/>
          </w:rPr>
          <w:fldChar w:fldCharType="end"/>
        </w:r>
      </w:hyperlink>
    </w:p>
    <w:p w:rsidR="00BF47D0" w:rsidRDefault="00BF47D0" w:rsidP="00BF47D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BF47D0" w:rsidRDefault="00BF47D0" w:rsidP="00BF47D0">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BF47D0" w:rsidP="00BF47D0">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0A7EE5" w:rsidRPr="00FB10F3">
        <w:rPr>
          <w:noProof/>
          <w:szCs w:val="22"/>
        </w:rPr>
        <w:fldChar w:fldCharType="begin"/>
      </w:r>
      <w:r w:rsidR="00B65462" w:rsidRPr="00FB10F3">
        <w:rPr>
          <w:noProof/>
          <w:szCs w:val="22"/>
        </w:rPr>
        <w:instrText xml:space="preserve"> SEQ Таблица \* ARABIC </w:instrText>
      </w:r>
      <w:r w:rsidR="000A7EE5" w:rsidRPr="00FB10F3">
        <w:rPr>
          <w:noProof/>
          <w:szCs w:val="22"/>
        </w:rPr>
        <w:fldChar w:fldCharType="separate"/>
      </w:r>
      <w:r w:rsidR="00BF47D0">
        <w:rPr>
          <w:noProof/>
          <w:szCs w:val="22"/>
        </w:rPr>
        <w:t>1</w:t>
      </w:r>
      <w:r w:rsidR="000A7EE5"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0A7EE5"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0A7EE5" w:rsidRPr="00FB10F3">
        <w:rPr>
          <w:rFonts w:ascii="Times New Roman" w:hAnsi="Times New Roman" w:cs="Times New Roman"/>
          <w:b/>
          <w:sz w:val="22"/>
          <w:szCs w:val="22"/>
        </w:rPr>
        <w:fldChar w:fldCharType="separate"/>
      </w:r>
      <w:r w:rsidR="00BF47D0">
        <w:rPr>
          <w:rFonts w:ascii="Times New Roman" w:hAnsi="Times New Roman" w:cs="Times New Roman"/>
          <w:b/>
          <w:noProof/>
          <w:sz w:val="22"/>
          <w:szCs w:val="22"/>
        </w:rPr>
        <w:t>2</w:t>
      </w:r>
      <w:r w:rsidR="000A7EE5"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0A7EE5"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0A7EE5" w:rsidRPr="00FB10F3">
        <w:rPr>
          <w:rFonts w:ascii="Times New Roman" w:hAnsi="Times New Roman" w:cs="Times New Roman"/>
          <w:b/>
          <w:sz w:val="22"/>
          <w:szCs w:val="22"/>
        </w:rPr>
        <w:fldChar w:fldCharType="separate"/>
      </w:r>
      <w:r w:rsidR="00BF47D0">
        <w:rPr>
          <w:rFonts w:ascii="Times New Roman" w:hAnsi="Times New Roman" w:cs="Times New Roman"/>
          <w:b/>
          <w:noProof/>
          <w:sz w:val="22"/>
          <w:szCs w:val="22"/>
        </w:rPr>
        <w:t>3</w:t>
      </w:r>
      <w:r w:rsidR="000A7EE5"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0A7EE5"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0A7EE5" w:rsidRPr="00FB10F3">
        <w:rPr>
          <w:rFonts w:ascii="Times New Roman" w:hAnsi="Times New Roman" w:cs="Times New Roman"/>
          <w:b/>
          <w:sz w:val="22"/>
          <w:szCs w:val="22"/>
        </w:rPr>
        <w:fldChar w:fldCharType="separate"/>
      </w:r>
      <w:r w:rsidR="00BF47D0">
        <w:rPr>
          <w:rFonts w:ascii="Times New Roman" w:hAnsi="Times New Roman" w:cs="Times New Roman"/>
          <w:b/>
          <w:noProof/>
          <w:sz w:val="22"/>
          <w:szCs w:val="22"/>
        </w:rPr>
        <w:t>4</w:t>
      </w:r>
      <w:r w:rsidR="000A7EE5"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0A7EE5" w:rsidRPr="00FB10F3">
        <w:rPr>
          <w:b/>
          <w:sz w:val="20"/>
          <w:szCs w:val="20"/>
        </w:rPr>
        <w:fldChar w:fldCharType="begin"/>
      </w:r>
      <w:r w:rsidRPr="00FB10F3">
        <w:rPr>
          <w:b/>
          <w:sz w:val="20"/>
          <w:szCs w:val="20"/>
        </w:rPr>
        <w:instrText xml:space="preserve"> SEQ Таблица \* ARABIC </w:instrText>
      </w:r>
      <w:r w:rsidR="000A7EE5" w:rsidRPr="00FB10F3">
        <w:rPr>
          <w:b/>
          <w:sz w:val="20"/>
          <w:szCs w:val="20"/>
        </w:rPr>
        <w:fldChar w:fldCharType="separate"/>
      </w:r>
      <w:r w:rsidR="00BF47D0">
        <w:rPr>
          <w:b/>
          <w:noProof/>
          <w:sz w:val="20"/>
          <w:szCs w:val="20"/>
        </w:rPr>
        <w:t>5</w:t>
      </w:r>
      <w:r w:rsidR="000A7EE5"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696FE4">
        <w:t>Краснознаменского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696FE4">
        <w:t>3</w:t>
      </w:r>
      <w:r w:rsidRPr="00E55E80">
        <w:t xml:space="preserve"> населенных пункт</w:t>
      </w:r>
      <w:r w:rsidR="00696FE4">
        <w:t>а</w:t>
      </w:r>
      <w:r w:rsidR="00741B9F">
        <w:t xml:space="preserve">: </w:t>
      </w:r>
      <w:r w:rsidR="00696FE4">
        <w:t>с. Красное Знамя, д. Харловка, д. Лузино.</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696FE4">
        <w:t>Краснознаменского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696FE4">
        <w:t>Краснознаменского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B64711">
        <w:t xml:space="preserve">722 </w:t>
      </w:r>
      <w:r w:rsidRPr="008663D5">
        <w:t>человек</w:t>
      </w:r>
      <w:r w:rsidR="00B64711">
        <w:t>а</w:t>
      </w:r>
      <w:r w:rsidRPr="008663D5">
        <w:t xml:space="preserve">. </w:t>
      </w:r>
      <w:r w:rsidRPr="0069738E">
        <w:t>(</w:t>
      </w:r>
      <w:fldSimple w:instr=" REF _Ref86146927 \h  \* MERGEFORMAT ">
        <w:r w:rsidR="00BF47D0" w:rsidRPr="00BF47D0">
          <w:t xml:space="preserve">Таблица </w:t>
        </w:r>
        <w:r w:rsidR="00BF47D0">
          <w:rPr>
            <w:szCs w:val="22"/>
          </w:rPr>
          <w:t>6</w:t>
        </w:r>
      </w:fldSimple>
      <w:r w:rsidR="009807B3">
        <w:t>6</w:t>
      </w:r>
      <w:r w:rsidRPr="0069738E">
        <w:t>).</w:t>
      </w:r>
    </w:p>
    <w:p w:rsidR="00B32AA3"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B64711">
        <w:rPr>
          <w:szCs w:val="22"/>
        </w:rPr>
        <w:t>Краснознаменского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p w:rsidR="00B64711" w:rsidRPr="00B64711" w:rsidRDefault="00B64711" w:rsidP="00B64711"/>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64711" w:rsidP="004821A1">
            <w:pPr>
              <w:ind w:firstLine="283"/>
              <w:rPr>
                <w:color w:val="000000"/>
                <w:sz w:val="20"/>
              </w:rPr>
            </w:pPr>
            <w:r>
              <w:t>Краснознаменское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B64711" w:rsidP="004821A1">
            <w:pPr>
              <w:rPr>
                <w:color w:val="000000"/>
              </w:rPr>
            </w:pPr>
            <w:r>
              <w:rPr>
                <w:color w:val="000000"/>
              </w:rPr>
              <w:t>722</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64711" w:rsidP="004821A1">
            <w:pPr>
              <w:rPr>
                <w:color w:val="000000"/>
              </w:rPr>
            </w:pPr>
            <w:r>
              <w:rPr>
                <w:color w:val="000000"/>
              </w:rPr>
              <w:t>722</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B64711" w:rsidRDefault="00B64711" w:rsidP="00C13734">
            <w:pPr>
              <w:ind w:firstLine="283"/>
              <w:jc w:val="right"/>
              <w:rPr>
                <w:color w:val="000000"/>
              </w:rPr>
            </w:pPr>
            <w:r w:rsidRPr="00B64711">
              <w:rPr>
                <w:color w:val="000000"/>
              </w:rPr>
              <w:t>с. Красное Знамя</w:t>
            </w:r>
          </w:p>
        </w:tc>
        <w:tc>
          <w:tcPr>
            <w:tcW w:w="1288" w:type="pct"/>
            <w:shd w:val="clear" w:color="auto" w:fill="auto"/>
            <w:noWrap/>
            <w:tcMar>
              <w:top w:w="28" w:type="dxa"/>
              <w:left w:w="85" w:type="dxa"/>
              <w:bottom w:w="28" w:type="dxa"/>
              <w:right w:w="85" w:type="dxa"/>
            </w:tcMar>
            <w:vAlign w:val="bottom"/>
          </w:tcPr>
          <w:p w:rsidR="00B32AA3" w:rsidRPr="0031013F" w:rsidRDefault="00370F10" w:rsidP="004821A1">
            <w:pPr>
              <w:rPr>
                <w:color w:val="000000"/>
              </w:rPr>
            </w:pPr>
            <w:r>
              <w:rPr>
                <w:color w:val="000000"/>
              </w:rPr>
              <w:t>643</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370F10" w:rsidP="004821A1">
            <w:pPr>
              <w:rPr>
                <w:color w:val="000000"/>
              </w:rPr>
            </w:pPr>
            <w:r>
              <w:rPr>
                <w:color w:val="000000"/>
              </w:rPr>
              <w:t>643</w:t>
            </w:r>
          </w:p>
        </w:tc>
      </w:tr>
      <w:tr w:rsidR="00B64711" w:rsidRPr="008663D5" w:rsidTr="004821A1">
        <w:trPr>
          <w:trHeight w:val="20"/>
        </w:trPr>
        <w:tc>
          <w:tcPr>
            <w:tcW w:w="2350" w:type="pct"/>
            <w:shd w:val="clear" w:color="auto" w:fill="auto"/>
            <w:tcMar>
              <w:top w:w="28" w:type="dxa"/>
              <w:left w:w="85" w:type="dxa"/>
              <w:bottom w:w="28" w:type="dxa"/>
              <w:right w:w="85" w:type="dxa"/>
            </w:tcMar>
            <w:vAlign w:val="bottom"/>
            <w:hideMark/>
          </w:tcPr>
          <w:p w:rsidR="00B64711" w:rsidRPr="00B64711" w:rsidRDefault="00370F10" w:rsidP="00C13734">
            <w:pPr>
              <w:ind w:firstLine="283"/>
              <w:jc w:val="right"/>
              <w:rPr>
                <w:color w:val="000000"/>
              </w:rPr>
            </w:pPr>
            <w:r>
              <w:rPr>
                <w:color w:val="000000"/>
              </w:rPr>
              <w:t>д. Харловка</w:t>
            </w:r>
          </w:p>
        </w:tc>
        <w:tc>
          <w:tcPr>
            <w:tcW w:w="1288" w:type="pct"/>
            <w:shd w:val="clear" w:color="auto" w:fill="auto"/>
            <w:noWrap/>
            <w:tcMar>
              <w:top w:w="28" w:type="dxa"/>
              <w:left w:w="85" w:type="dxa"/>
              <w:bottom w:w="28" w:type="dxa"/>
              <w:right w:w="85" w:type="dxa"/>
            </w:tcMar>
            <w:vAlign w:val="bottom"/>
          </w:tcPr>
          <w:p w:rsidR="00B64711" w:rsidRPr="0031013F" w:rsidRDefault="00370F10" w:rsidP="004821A1">
            <w:pPr>
              <w:rPr>
                <w:color w:val="000000"/>
              </w:rPr>
            </w:pPr>
            <w:r>
              <w:rPr>
                <w:color w:val="000000"/>
              </w:rPr>
              <w:t>61</w:t>
            </w:r>
          </w:p>
        </w:tc>
        <w:tc>
          <w:tcPr>
            <w:tcW w:w="681" w:type="pct"/>
            <w:shd w:val="clear" w:color="auto" w:fill="auto"/>
            <w:noWrap/>
            <w:tcMar>
              <w:top w:w="28" w:type="dxa"/>
              <w:left w:w="85" w:type="dxa"/>
              <w:bottom w:w="28" w:type="dxa"/>
              <w:right w:w="85" w:type="dxa"/>
            </w:tcMar>
            <w:vAlign w:val="bottom"/>
            <w:hideMark/>
          </w:tcPr>
          <w:p w:rsidR="00B64711" w:rsidRPr="0031013F" w:rsidRDefault="00370F10"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B64711" w:rsidRPr="0031013F" w:rsidRDefault="00370F10" w:rsidP="004821A1">
            <w:pPr>
              <w:rPr>
                <w:color w:val="000000"/>
              </w:rPr>
            </w:pPr>
            <w:r>
              <w:rPr>
                <w:color w:val="000000"/>
              </w:rPr>
              <w:t>61</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B64711" w:rsidRDefault="00370F10" w:rsidP="004821A1">
            <w:pPr>
              <w:ind w:firstLine="283"/>
              <w:jc w:val="right"/>
              <w:rPr>
                <w:color w:val="000000"/>
              </w:rPr>
            </w:pPr>
            <w:r>
              <w:rPr>
                <w:color w:val="000000"/>
              </w:rPr>
              <w:t>д. Лузино</w:t>
            </w:r>
          </w:p>
        </w:tc>
        <w:tc>
          <w:tcPr>
            <w:tcW w:w="1288" w:type="pct"/>
            <w:shd w:val="clear" w:color="auto" w:fill="auto"/>
            <w:noWrap/>
            <w:tcMar>
              <w:top w:w="28" w:type="dxa"/>
              <w:left w:w="85" w:type="dxa"/>
              <w:bottom w:w="28" w:type="dxa"/>
              <w:right w:w="85" w:type="dxa"/>
            </w:tcMar>
            <w:vAlign w:val="bottom"/>
          </w:tcPr>
          <w:p w:rsidR="00B32AA3" w:rsidRPr="0031013F" w:rsidRDefault="00370F10" w:rsidP="004821A1">
            <w:pPr>
              <w:rPr>
                <w:color w:val="000000"/>
              </w:rPr>
            </w:pPr>
            <w:r>
              <w:rPr>
                <w:color w:val="000000"/>
              </w:rPr>
              <w:t>18</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370F10" w:rsidP="004821A1">
            <w:pPr>
              <w:rPr>
                <w:color w:val="000000"/>
              </w:rPr>
            </w:pPr>
            <w:r>
              <w:rPr>
                <w:color w:val="000000"/>
              </w:rPr>
              <w:t>18</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370F10">
        <w:t>Краснознаменского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54B" w:rsidRDefault="00FF554B">
      <w:r>
        <w:separator/>
      </w:r>
    </w:p>
    <w:p w:rsidR="00FF554B" w:rsidRDefault="00FF554B"/>
  </w:endnote>
  <w:endnote w:type="continuationSeparator" w:id="1">
    <w:p w:rsidR="00FF554B" w:rsidRDefault="00FF554B">
      <w:r>
        <w:continuationSeparator/>
      </w:r>
    </w:p>
    <w:p w:rsidR="00FF554B" w:rsidRDefault="00FF554B"/>
  </w:endnote>
  <w:endnote w:type="continuationNotice" w:id="2">
    <w:p w:rsidR="00FF554B" w:rsidRDefault="00FF554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0A7EE5">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0A7EE5"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BF47D0">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0A7EE5"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BF47D0">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54B" w:rsidRDefault="00FF554B">
      <w:r>
        <w:separator/>
      </w:r>
    </w:p>
    <w:p w:rsidR="00FF554B" w:rsidRDefault="00FF554B"/>
  </w:footnote>
  <w:footnote w:type="continuationSeparator" w:id="1">
    <w:p w:rsidR="00FF554B" w:rsidRDefault="00FF554B">
      <w:r>
        <w:continuationSeparator/>
      </w:r>
    </w:p>
    <w:p w:rsidR="00FF554B" w:rsidRDefault="00FF554B"/>
  </w:footnote>
  <w:footnote w:type="continuationNotice" w:id="2">
    <w:p w:rsidR="00FF554B" w:rsidRDefault="00FF554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EE5"/>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985"/>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0F10"/>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3A0"/>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6FE4"/>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30A"/>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6F1B"/>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A8C"/>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65F"/>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711"/>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47D0"/>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908"/>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96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A8D"/>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54B"/>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9B3086-C7F3-4E4C-970C-650186ED3026}">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13</Pages>
  <Words>4259</Words>
  <Characters>24280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28483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17</cp:revision>
  <cp:lastPrinted>2023-11-23T03:50:00Z</cp:lastPrinted>
  <dcterms:created xsi:type="dcterms:W3CDTF">2023-08-11T08:36:00Z</dcterms:created>
  <dcterms:modified xsi:type="dcterms:W3CDTF">2023-11-23T03:52:00Z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