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08C" w:rsidRPr="00B2445D" w:rsidRDefault="00D7308C" w:rsidP="00D7308C">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D7308C" w:rsidRPr="00B2445D" w:rsidRDefault="00D7308C" w:rsidP="00D7308C">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D7308C" w:rsidRPr="00B2445D" w:rsidRDefault="00D7308C" w:rsidP="00D7308C">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D7308C" w:rsidRPr="003203CA" w:rsidRDefault="00D52A65" w:rsidP="00D7308C">
      <w:pPr>
        <w:pStyle w:val="affff0"/>
        <w:spacing w:line="240" w:lineRule="auto"/>
        <w:ind w:left="5245" w:firstLine="0"/>
        <w:rPr>
          <w:color w:val="000000"/>
          <w:sz w:val="28"/>
          <w:szCs w:val="28"/>
        </w:rPr>
      </w:pPr>
      <w:r>
        <w:rPr>
          <w:color w:val="000000"/>
          <w:sz w:val="28"/>
          <w:szCs w:val="28"/>
        </w:rPr>
        <w:t xml:space="preserve">15.11.2023  № </w:t>
      </w:r>
      <w:r w:rsidR="00DB2865" w:rsidRPr="003203CA">
        <w:rPr>
          <w:color w:val="000000"/>
          <w:sz w:val="28"/>
          <w:szCs w:val="28"/>
        </w:rPr>
        <w:t>21</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425383">
        <w:rPr>
          <w:b/>
          <w:sz w:val="28"/>
          <w:szCs w:val="28"/>
        </w:rPr>
        <w:t>ТУМАНОВСКОГО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3D17E3">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3D17E3">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3D17E3">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sidR="00DB2865">
          <w:rPr>
            <w:noProof/>
            <w:webHidden/>
            <w:lang w:val="en-US"/>
          </w:rPr>
          <w:t>3</w:t>
        </w:r>
      </w:hyperlink>
    </w:p>
    <w:p w:rsidR="004D53E7" w:rsidRDefault="003D17E3">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sidR="00DB2865">
          <w:rPr>
            <w:noProof/>
            <w:webHidden/>
            <w:lang w:val="en-US"/>
          </w:rPr>
          <w:t>3</w:t>
        </w:r>
      </w:hyperlink>
    </w:p>
    <w:p w:rsidR="004D53E7" w:rsidRDefault="003D17E3">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sidR="00DB2865">
          <w:rPr>
            <w:noProof/>
            <w:webHidden/>
            <w:lang w:val="en-US"/>
          </w:rPr>
          <w:t>3</w:t>
        </w:r>
      </w:hyperlink>
    </w:p>
    <w:p w:rsidR="004D53E7" w:rsidRDefault="003D17E3">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sidR="00DB2865">
          <w:rPr>
            <w:noProof/>
            <w:webHidden/>
            <w:lang w:val="en-US"/>
          </w:rPr>
          <w:t>4</w:t>
        </w:r>
      </w:hyperlink>
    </w:p>
    <w:p w:rsidR="004D53E7" w:rsidRDefault="003D17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Pr>
            <w:noProof/>
            <w:webHidden/>
          </w:rPr>
          <w:tab/>
        </w:r>
        <w:r w:rsidR="00FA1874">
          <w:rPr>
            <w:noProof/>
            <w:webHidden/>
            <w:lang w:val="en-US"/>
          </w:rPr>
          <w:t>4</w:t>
        </w:r>
      </w:hyperlink>
    </w:p>
    <w:p w:rsidR="004D53E7" w:rsidRDefault="003D17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w:t>
        </w:r>
        <w:r w:rsidR="004D53E7">
          <w:rPr>
            <w:noProof/>
            <w:webHidden/>
          </w:rPr>
          <w:tab/>
        </w:r>
        <w:r w:rsidR="00FA1874">
          <w:rPr>
            <w:noProof/>
            <w:webHidden/>
            <w:lang w:val="en-US"/>
          </w:rPr>
          <w:t>6</w:t>
        </w:r>
      </w:hyperlink>
    </w:p>
    <w:p w:rsidR="004D53E7" w:rsidRDefault="003D17E3">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4D53E7">
          <w:rPr>
            <w:noProof/>
            <w:webHidden/>
          </w:rPr>
          <w:tab/>
        </w:r>
        <w:r w:rsidR="00FA1874">
          <w:rPr>
            <w:noProof/>
            <w:webHidden/>
            <w:lang w:val="en-US"/>
          </w:rPr>
          <w:t>9</w:t>
        </w:r>
      </w:hyperlink>
    </w:p>
    <w:p w:rsidR="004D53E7" w:rsidRDefault="003D17E3">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sidR="00FA1874">
          <w:rPr>
            <w:noProof/>
            <w:webHidden/>
            <w:lang w:val="en-US"/>
          </w:rPr>
          <w:t>9</w:t>
        </w:r>
      </w:hyperlink>
    </w:p>
    <w:p w:rsidR="004D53E7" w:rsidRPr="00140817" w:rsidRDefault="003D17E3">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hyperlink>
      <w:r w:rsidR="00140817">
        <w:t>………………………………………………</w:t>
      </w:r>
      <w:r w:rsidR="00F42916">
        <w:t>…9</w:t>
      </w:r>
    </w:p>
    <w:p w:rsidR="004D53E7" w:rsidRDefault="003D17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hyperlink>
      <w:r w:rsidR="009F78D1">
        <w:t>………………………………………………………………...</w:t>
      </w:r>
      <w:r w:rsidR="00F42916">
        <w:t>.</w:t>
      </w:r>
      <w:r w:rsidR="005214B2">
        <w:t>.</w:t>
      </w:r>
      <w:r w:rsidR="00F42916">
        <w:t>9</w:t>
      </w:r>
    </w:p>
    <w:p w:rsidR="004D53E7" w:rsidRDefault="003D17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Население </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3203CA">
          <w:rPr>
            <w:noProof/>
            <w:webHidden/>
          </w:rPr>
          <w:t>9</w:t>
        </w:r>
        <w:r>
          <w:rPr>
            <w:noProof/>
            <w:webHidden/>
          </w:rPr>
          <w:fldChar w:fldCharType="end"/>
        </w:r>
      </w:hyperlink>
    </w:p>
    <w:p w:rsidR="004D53E7" w:rsidRDefault="003D17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3203CA">
          <w:rPr>
            <w:noProof/>
            <w:webHidden/>
          </w:rPr>
          <w:t>10</w:t>
        </w:r>
        <w:r>
          <w:rPr>
            <w:noProof/>
            <w:webHidden/>
          </w:rPr>
          <w:fldChar w:fldCharType="end"/>
        </w:r>
      </w:hyperlink>
    </w:p>
    <w:p w:rsidR="004D53E7" w:rsidRDefault="003D17E3">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В области благоустройства территории и массового отдыха населения </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3203CA">
          <w:rPr>
            <w:noProof/>
            <w:webHidden/>
          </w:rPr>
          <w:t>10</w:t>
        </w:r>
        <w:r>
          <w:rPr>
            <w:noProof/>
            <w:webHidden/>
          </w:rPr>
          <w:fldChar w:fldCharType="end"/>
        </w:r>
      </w:hyperlink>
    </w:p>
    <w:p w:rsidR="004D53E7" w:rsidRDefault="003D17E3">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sidR="009F78D1">
          <w:rPr>
            <w:noProof/>
            <w:webHidden/>
          </w:rPr>
          <w:t>1</w:t>
        </w:r>
      </w:hyperlink>
      <w:r w:rsidR="009313FA">
        <w:t>1</w:t>
      </w:r>
    </w:p>
    <w:p w:rsidR="004D53E7" w:rsidRDefault="003D17E3">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sidR="009F78D1">
          <w:rPr>
            <w:noProof/>
            <w:webHidden/>
          </w:rPr>
          <w:t>1</w:t>
        </w:r>
      </w:hyperlink>
      <w:r w:rsidR="009313FA">
        <w:t>3</w:t>
      </w:r>
    </w:p>
    <w:p w:rsidR="00B01FDB" w:rsidRPr="009D61E9" w:rsidRDefault="003D17E3"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3D17E3" w:rsidRPr="00FB10F3">
        <w:rPr>
          <w:noProof/>
          <w:szCs w:val="22"/>
        </w:rPr>
        <w:fldChar w:fldCharType="begin"/>
      </w:r>
      <w:r w:rsidR="00B65462" w:rsidRPr="00FB10F3">
        <w:rPr>
          <w:noProof/>
          <w:szCs w:val="22"/>
        </w:rPr>
        <w:instrText xml:space="preserve"> SEQ Таблица \* ARABIC </w:instrText>
      </w:r>
      <w:r w:rsidR="003D17E3" w:rsidRPr="00FB10F3">
        <w:rPr>
          <w:noProof/>
          <w:szCs w:val="22"/>
        </w:rPr>
        <w:fldChar w:fldCharType="separate"/>
      </w:r>
      <w:r w:rsidR="003203CA">
        <w:rPr>
          <w:noProof/>
          <w:szCs w:val="22"/>
        </w:rPr>
        <w:t>1</w:t>
      </w:r>
      <w:r w:rsidR="003D17E3"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3D17E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D17E3" w:rsidRPr="00FB10F3">
        <w:rPr>
          <w:rFonts w:ascii="Times New Roman" w:hAnsi="Times New Roman" w:cs="Times New Roman"/>
          <w:b/>
          <w:sz w:val="22"/>
          <w:szCs w:val="22"/>
        </w:rPr>
        <w:fldChar w:fldCharType="separate"/>
      </w:r>
      <w:r w:rsidR="003203CA">
        <w:rPr>
          <w:rFonts w:ascii="Times New Roman" w:hAnsi="Times New Roman" w:cs="Times New Roman"/>
          <w:b/>
          <w:noProof/>
          <w:sz w:val="22"/>
          <w:szCs w:val="22"/>
        </w:rPr>
        <w:t>2</w:t>
      </w:r>
      <w:r w:rsidR="003D17E3"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3D17E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D17E3" w:rsidRPr="00FB10F3">
        <w:rPr>
          <w:rFonts w:ascii="Times New Roman" w:hAnsi="Times New Roman" w:cs="Times New Roman"/>
          <w:b/>
          <w:sz w:val="22"/>
          <w:szCs w:val="22"/>
        </w:rPr>
        <w:fldChar w:fldCharType="separate"/>
      </w:r>
      <w:r w:rsidR="003203CA">
        <w:rPr>
          <w:rFonts w:ascii="Times New Roman" w:hAnsi="Times New Roman" w:cs="Times New Roman"/>
          <w:b/>
          <w:noProof/>
          <w:sz w:val="22"/>
          <w:szCs w:val="22"/>
        </w:rPr>
        <w:t>3</w:t>
      </w:r>
      <w:r w:rsidR="003D17E3"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3D17E3"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3D17E3" w:rsidRPr="00FB10F3">
        <w:rPr>
          <w:rFonts w:ascii="Times New Roman" w:hAnsi="Times New Roman" w:cs="Times New Roman"/>
          <w:b/>
          <w:sz w:val="22"/>
          <w:szCs w:val="22"/>
        </w:rPr>
        <w:fldChar w:fldCharType="separate"/>
      </w:r>
      <w:r w:rsidR="003203CA">
        <w:rPr>
          <w:rFonts w:ascii="Times New Roman" w:hAnsi="Times New Roman" w:cs="Times New Roman"/>
          <w:b/>
          <w:noProof/>
          <w:sz w:val="22"/>
          <w:szCs w:val="22"/>
        </w:rPr>
        <w:t>4</w:t>
      </w:r>
      <w:r w:rsidR="003D17E3"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3D17E3" w:rsidRPr="00FB10F3">
        <w:rPr>
          <w:b/>
          <w:sz w:val="20"/>
          <w:szCs w:val="20"/>
        </w:rPr>
        <w:fldChar w:fldCharType="begin"/>
      </w:r>
      <w:r w:rsidRPr="00FB10F3">
        <w:rPr>
          <w:b/>
          <w:sz w:val="20"/>
          <w:szCs w:val="20"/>
        </w:rPr>
        <w:instrText xml:space="preserve"> SEQ Таблица \* ARABIC </w:instrText>
      </w:r>
      <w:r w:rsidR="003D17E3" w:rsidRPr="00FB10F3">
        <w:rPr>
          <w:b/>
          <w:sz w:val="20"/>
          <w:szCs w:val="20"/>
        </w:rPr>
        <w:fldChar w:fldCharType="separate"/>
      </w:r>
      <w:r w:rsidR="003203CA">
        <w:rPr>
          <w:b/>
          <w:noProof/>
          <w:sz w:val="20"/>
          <w:szCs w:val="20"/>
        </w:rPr>
        <w:t>5</w:t>
      </w:r>
      <w:r w:rsidR="003D17E3"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5B0F40">
        <w:t>Тумановского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5B0F40">
        <w:t>3</w:t>
      </w:r>
      <w:r w:rsidRPr="00E55E80">
        <w:t xml:space="preserve"> населенных пункт</w:t>
      </w:r>
      <w:r w:rsidR="005B0F40">
        <w:t>а</w:t>
      </w:r>
      <w:r w:rsidR="00741B9F">
        <w:t xml:space="preserve">: с. </w:t>
      </w:r>
      <w:r w:rsidR="005B0F40">
        <w:t>Тумановка, д. Виноградовка, д. Красный Цвет.</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2D3ADD">
        <w:t>Тумановского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2D3ADD">
        <w:t>Тумановского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2D3ADD">
        <w:t>959</w:t>
      </w:r>
      <w:r w:rsidRPr="008663D5">
        <w:t xml:space="preserve"> человек. </w:t>
      </w:r>
      <w:r w:rsidRPr="0069738E">
        <w:t>(</w:t>
      </w:r>
      <w:fldSimple w:instr=" REF _Ref86146927 \h  \* MERGEFORMAT ">
        <w:r w:rsidR="003203CA" w:rsidRPr="003203CA">
          <w:t xml:space="preserve">Таблица </w:t>
        </w:r>
        <w:r w:rsidR="003203CA">
          <w:rPr>
            <w:szCs w:val="22"/>
          </w:rPr>
          <w:t>6</w:t>
        </w:r>
      </w:fldSimple>
      <w:r w:rsidR="009807B3">
        <w:t>6</w:t>
      </w:r>
      <w:r w:rsidRPr="0069738E">
        <w:t>).</w:t>
      </w:r>
    </w:p>
    <w:p w:rsidR="00B32AA3"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2D3ADD">
        <w:rPr>
          <w:szCs w:val="22"/>
        </w:rPr>
        <w:t>Тумановского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p w:rsidR="002D3ADD" w:rsidRPr="002D3ADD" w:rsidRDefault="002D3ADD" w:rsidP="002D3ADD"/>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AD34A6" w:rsidP="004821A1">
            <w:pPr>
              <w:ind w:firstLine="283"/>
              <w:rPr>
                <w:color w:val="000000"/>
                <w:sz w:val="20"/>
              </w:rPr>
            </w:pPr>
            <w:r>
              <w:t>Тумановское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AD34A6" w:rsidP="004821A1">
            <w:pPr>
              <w:rPr>
                <w:color w:val="000000"/>
              </w:rPr>
            </w:pPr>
            <w:r>
              <w:rPr>
                <w:color w:val="000000"/>
              </w:rPr>
              <w:t>659</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AD34A6" w:rsidP="004821A1">
            <w:pPr>
              <w:rPr>
                <w:color w:val="000000"/>
              </w:rPr>
            </w:pPr>
            <w:r>
              <w:rPr>
                <w:color w:val="000000"/>
              </w:rPr>
              <w:t>959</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32AA3" w:rsidP="00AD34A6">
            <w:pPr>
              <w:ind w:firstLine="283"/>
              <w:jc w:val="right"/>
              <w:rPr>
                <w:color w:val="000000"/>
                <w:sz w:val="20"/>
              </w:rPr>
            </w:pPr>
            <w:r>
              <w:t xml:space="preserve">с. </w:t>
            </w:r>
            <w:r w:rsidR="00AD34A6">
              <w:t>Тумановка</w:t>
            </w:r>
          </w:p>
        </w:tc>
        <w:tc>
          <w:tcPr>
            <w:tcW w:w="1288" w:type="pct"/>
            <w:shd w:val="clear" w:color="auto" w:fill="auto"/>
            <w:noWrap/>
            <w:tcMar>
              <w:top w:w="28" w:type="dxa"/>
              <w:left w:w="85" w:type="dxa"/>
              <w:bottom w:w="28" w:type="dxa"/>
              <w:right w:w="85" w:type="dxa"/>
            </w:tcMar>
            <w:vAlign w:val="bottom"/>
          </w:tcPr>
          <w:p w:rsidR="00B32AA3" w:rsidRPr="0031013F" w:rsidRDefault="00AD34A6" w:rsidP="004821A1">
            <w:pPr>
              <w:rPr>
                <w:color w:val="000000"/>
              </w:rPr>
            </w:pPr>
            <w:r>
              <w:rPr>
                <w:color w:val="000000"/>
              </w:rPr>
              <w:t>687</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5A5209" w:rsidP="004821A1">
            <w:pPr>
              <w:rPr>
                <w:color w:val="000000"/>
              </w:rPr>
            </w:pPr>
            <w:r>
              <w:rPr>
                <w:color w:val="000000"/>
              </w:rPr>
              <w:t>6</w:t>
            </w:r>
            <w:r w:rsidR="00AD34A6">
              <w:rPr>
                <w:color w:val="000000"/>
              </w:rPr>
              <w:t>87</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AD34A6" w:rsidP="004821A1">
            <w:pPr>
              <w:ind w:firstLine="283"/>
              <w:jc w:val="right"/>
              <w:rPr>
                <w:color w:val="000000"/>
                <w:sz w:val="20"/>
              </w:rPr>
            </w:pPr>
            <w:r>
              <w:t>д. Виноградовка</w:t>
            </w:r>
          </w:p>
        </w:tc>
        <w:tc>
          <w:tcPr>
            <w:tcW w:w="1288" w:type="pct"/>
            <w:shd w:val="clear" w:color="auto" w:fill="auto"/>
            <w:noWrap/>
            <w:tcMar>
              <w:top w:w="28" w:type="dxa"/>
              <w:left w:w="85" w:type="dxa"/>
              <w:bottom w:w="28" w:type="dxa"/>
              <w:right w:w="85" w:type="dxa"/>
            </w:tcMar>
            <w:vAlign w:val="bottom"/>
          </w:tcPr>
          <w:p w:rsidR="00B32AA3" w:rsidRPr="0031013F" w:rsidRDefault="00AD34A6" w:rsidP="004821A1">
            <w:pPr>
              <w:rPr>
                <w:color w:val="000000"/>
              </w:rPr>
            </w:pPr>
            <w:r>
              <w:rPr>
                <w:color w:val="000000"/>
              </w:rPr>
              <w:t>130</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AD34A6" w:rsidP="004821A1">
            <w:pPr>
              <w:rPr>
                <w:color w:val="000000"/>
              </w:rPr>
            </w:pPr>
            <w:r>
              <w:rPr>
                <w:color w:val="000000"/>
              </w:rPr>
              <w:t>130</w:t>
            </w:r>
          </w:p>
        </w:tc>
      </w:tr>
      <w:tr w:rsidR="00AD34A6" w:rsidRPr="008663D5" w:rsidTr="004821A1">
        <w:trPr>
          <w:trHeight w:val="20"/>
        </w:trPr>
        <w:tc>
          <w:tcPr>
            <w:tcW w:w="2350" w:type="pct"/>
            <w:shd w:val="clear" w:color="auto" w:fill="auto"/>
            <w:tcMar>
              <w:top w:w="28" w:type="dxa"/>
              <w:left w:w="85" w:type="dxa"/>
              <w:bottom w:w="28" w:type="dxa"/>
              <w:right w:w="85" w:type="dxa"/>
            </w:tcMar>
            <w:vAlign w:val="bottom"/>
            <w:hideMark/>
          </w:tcPr>
          <w:p w:rsidR="00AD34A6" w:rsidRDefault="006245B8" w:rsidP="004821A1">
            <w:pPr>
              <w:ind w:firstLine="283"/>
              <w:jc w:val="right"/>
            </w:pPr>
            <w:r>
              <w:t>д. Красный Цвет</w:t>
            </w:r>
          </w:p>
        </w:tc>
        <w:tc>
          <w:tcPr>
            <w:tcW w:w="1288" w:type="pct"/>
            <w:shd w:val="clear" w:color="auto" w:fill="auto"/>
            <w:noWrap/>
            <w:tcMar>
              <w:top w:w="28" w:type="dxa"/>
              <w:left w:w="85" w:type="dxa"/>
              <w:bottom w:w="28" w:type="dxa"/>
              <w:right w:w="85" w:type="dxa"/>
            </w:tcMar>
            <w:vAlign w:val="bottom"/>
          </w:tcPr>
          <w:p w:rsidR="00AD34A6" w:rsidRDefault="006245B8" w:rsidP="004821A1">
            <w:pPr>
              <w:rPr>
                <w:color w:val="000000"/>
              </w:rPr>
            </w:pPr>
            <w:r>
              <w:rPr>
                <w:color w:val="000000"/>
              </w:rPr>
              <w:t>142</w:t>
            </w:r>
          </w:p>
        </w:tc>
        <w:tc>
          <w:tcPr>
            <w:tcW w:w="681" w:type="pct"/>
            <w:shd w:val="clear" w:color="auto" w:fill="auto"/>
            <w:noWrap/>
            <w:tcMar>
              <w:top w:w="28" w:type="dxa"/>
              <w:left w:w="85" w:type="dxa"/>
              <w:bottom w:w="28" w:type="dxa"/>
              <w:right w:w="85" w:type="dxa"/>
            </w:tcMar>
            <w:vAlign w:val="bottom"/>
            <w:hideMark/>
          </w:tcPr>
          <w:p w:rsidR="00AD34A6" w:rsidRPr="0031013F" w:rsidRDefault="006245B8" w:rsidP="004821A1">
            <w:pPr>
              <w:ind w:right="180"/>
              <w:rPr>
                <w:bCs/>
                <w:color w:val="000000"/>
              </w:rPr>
            </w:pPr>
            <w:r>
              <w:rPr>
                <w:bCs/>
                <w:color w:val="000000"/>
              </w:rPr>
              <w:t>-</w:t>
            </w:r>
          </w:p>
        </w:tc>
        <w:tc>
          <w:tcPr>
            <w:tcW w:w="681" w:type="pct"/>
            <w:shd w:val="clear" w:color="auto" w:fill="auto"/>
            <w:noWrap/>
            <w:tcMar>
              <w:top w:w="28" w:type="dxa"/>
              <w:left w:w="85" w:type="dxa"/>
              <w:bottom w:w="28" w:type="dxa"/>
              <w:right w:w="85" w:type="dxa"/>
            </w:tcMar>
            <w:vAlign w:val="bottom"/>
            <w:hideMark/>
          </w:tcPr>
          <w:p w:rsidR="00AD34A6" w:rsidRDefault="006245B8" w:rsidP="004821A1">
            <w:pPr>
              <w:rPr>
                <w:color w:val="000000"/>
              </w:rPr>
            </w:pPr>
            <w:r>
              <w:rPr>
                <w:color w:val="000000"/>
              </w:rPr>
              <w:t>142</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6245B8">
        <w:t>Тумановского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5D1F" w:rsidRDefault="005C5D1F">
      <w:r>
        <w:separator/>
      </w:r>
    </w:p>
    <w:p w:rsidR="005C5D1F" w:rsidRDefault="005C5D1F"/>
  </w:endnote>
  <w:endnote w:type="continuationSeparator" w:id="1">
    <w:p w:rsidR="005C5D1F" w:rsidRDefault="005C5D1F">
      <w:r>
        <w:continuationSeparator/>
      </w:r>
    </w:p>
    <w:p w:rsidR="005C5D1F" w:rsidRDefault="005C5D1F"/>
  </w:endnote>
  <w:endnote w:type="continuationNotice" w:id="2">
    <w:p w:rsidR="005C5D1F" w:rsidRDefault="005C5D1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D17E3">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D17E3"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3203CA">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3D17E3"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3203CA">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5D1F" w:rsidRDefault="005C5D1F">
      <w:r>
        <w:separator/>
      </w:r>
    </w:p>
    <w:p w:rsidR="005C5D1F" w:rsidRDefault="005C5D1F"/>
  </w:footnote>
  <w:footnote w:type="continuationSeparator" w:id="1">
    <w:p w:rsidR="005C5D1F" w:rsidRDefault="005C5D1F">
      <w:r>
        <w:continuationSeparator/>
      </w:r>
    </w:p>
    <w:p w:rsidR="005C5D1F" w:rsidRDefault="005C5D1F"/>
  </w:footnote>
  <w:footnote w:type="continuationNotice" w:id="2">
    <w:p w:rsidR="005C5D1F" w:rsidRDefault="005C5D1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50530"/>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7F"/>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817"/>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DD"/>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3CA"/>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7E3"/>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4CB8"/>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383"/>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4B2"/>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DC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0F40"/>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5D1F"/>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5B8"/>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4C78"/>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924"/>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77EBE"/>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7BB"/>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8D1"/>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8D5"/>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4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40A"/>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A65"/>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08C"/>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865"/>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8EB"/>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916"/>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874"/>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3.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4256</Words>
  <Characters>24263</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28463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19</cp:revision>
  <cp:lastPrinted>2023-12-04T08:24:00Z</cp:lastPrinted>
  <dcterms:created xsi:type="dcterms:W3CDTF">2023-08-11T08:36:00Z</dcterms:created>
  <dcterms:modified xsi:type="dcterms:W3CDTF">2023-12-04T08:24:00Z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