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032" w:rsidRPr="00B2445D" w:rsidRDefault="00A70032" w:rsidP="00A70032">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A70032" w:rsidRPr="00B2445D" w:rsidRDefault="00A70032" w:rsidP="00A70032">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A70032" w:rsidRPr="00B2445D" w:rsidRDefault="00A70032" w:rsidP="00A70032">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A70032" w:rsidRPr="00B2445D" w:rsidRDefault="00EC548B" w:rsidP="00A70032">
      <w:pPr>
        <w:pStyle w:val="affff0"/>
        <w:spacing w:line="240" w:lineRule="auto"/>
        <w:ind w:left="5245" w:firstLine="0"/>
        <w:rPr>
          <w:color w:val="000000"/>
          <w:sz w:val="28"/>
          <w:szCs w:val="28"/>
        </w:rPr>
      </w:pPr>
      <w:r>
        <w:rPr>
          <w:color w:val="000000"/>
          <w:sz w:val="28"/>
          <w:szCs w:val="28"/>
        </w:rPr>
        <w:t>15.11.2023  № 28</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5F1FC7">
        <w:rPr>
          <w:b/>
          <w:sz w:val="28"/>
          <w:szCs w:val="28"/>
        </w:rPr>
        <w:t>ЗВЕЗДИНСКОЕ</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55625E" w:rsidRPr="009D61E9" w:rsidRDefault="0055625E" w:rsidP="0055625E">
      <w:pPr>
        <w:snapToGrid w:val="0"/>
        <w:ind w:hanging="20"/>
        <w:jc w:val="center"/>
      </w:pPr>
      <w:r w:rsidRPr="009D61E9">
        <w:lastRenderedPageBreak/>
        <w:t>СОДЕРЖАНИЕ:</w:t>
      </w:r>
    </w:p>
    <w:p w:rsidR="0055625E" w:rsidRDefault="0055625E" w:rsidP="0055625E">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55625E" w:rsidRDefault="0055625E" w:rsidP="0055625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55625E" w:rsidRDefault="0055625E" w:rsidP="0055625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55625E" w:rsidRDefault="0055625E" w:rsidP="0055625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55625E"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55625E"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55625E" w:rsidRDefault="0055625E" w:rsidP="0055625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55625E" w:rsidRDefault="0055625E" w:rsidP="0055625E">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55625E" w:rsidRPr="00140817"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55625E"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55625E"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sidR="00B2611B">
          <w:rPr>
            <w:noProof/>
            <w:webHidden/>
          </w:rPr>
          <w:t>9</w:t>
        </w:r>
        <w:r>
          <w:rPr>
            <w:noProof/>
            <w:webHidden/>
          </w:rPr>
          <w:fldChar w:fldCharType="end"/>
        </w:r>
      </w:hyperlink>
    </w:p>
    <w:p w:rsidR="0055625E"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sidR="00B2611B">
          <w:rPr>
            <w:noProof/>
            <w:webHidden/>
          </w:rPr>
          <w:t>10</w:t>
        </w:r>
        <w:r>
          <w:rPr>
            <w:noProof/>
            <w:webHidden/>
          </w:rPr>
          <w:fldChar w:fldCharType="end"/>
        </w:r>
      </w:hyperlink>
    </w:p>
    <w:p w:rsidR="0055625E" w:rsidRDefault="0055625E" w:rsidP="0055625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sidR="00B2611B">
          <w:rPr>
            <w:noProof/>
            <w:webHidden/>
          </w:rPr>
          <w:t>10</w:t>
        </w:r>
        <w:r>
          <w:rPr>
            <w:noProof/>
            <w:webHidden/>
          </w:rPr>
          <w:fldChar w:fldCharType="end"/>
        </w:r>
      </w:hyperlink>
    </w:p>
    <w:p w:rsidR="0055625E" w:rsidRDefault="0055625E" w:rsidP="0055625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55625E" w:rsidRDefault="0055625E" w:rsidP="0055625E">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55625E" w:rsidP="0055625E">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A127EF" w:rsidRPr="00FB10F3">
        <w:rPr>
          <w:noProof/>
          <w:szCs w:val="22"/>
        </w:rPr>
        <w:fldChar w:fldCharType="begin"/>
      </w:r>
      <w:r w:rsidR="00B65462" w:rsidRPr="00FB10F3">
        <w:rPr>
          <w:noProof/>
          <w:szCs w:val="22"/>
        </w:rPr>
        <w:instrText xml:space="preserve"> SEQ Таблица \* ARABIC </w:instrText>
      </w:r>
      <w:r w:rsidR="00A127EF" w:rsidRPr="00FB10F3">
        <w:rPr>
          <w:noProof/>
          <w:szCs w:val="22"/>
        </w:rPr>
        <w:fldChar w:fldCharType="separate"/>
      </w:r>
      <w:r w:rsidR="00B2611B">
        <w:rPr>
          <w:noProof/>
          <w:szCs w:val="22"/>
        </w:rPr>
        <w:t>1</w:t>
      </w:r>
      <w:r w:rsidR="00A127EF"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A127EF"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127EF" w:rsidRPr="00FB10F3">
        <w:rPr>
          <w:rFonts w:ascii="Times New Roman" w:hAnsi="Times New Roman" w:cs="Times New Roman"/>
          <w:b/>
          <w:sz w:val="22"/>
          <w:szCs w:val="22"/>
        </w:rPr>
        <w:fldChar w:fldCharType="separate"/>
      </w:r>
      <w:r w:rsidR="00B2611B">
        <w:rPr>
          <w:rFonts w:ascii="Times New Roman" w:hAnsi="Times New Roman" w:cs="Times New Roman"/>
          <w:b/>
          <w:noProof/>
          <w:sz w:val="22"/>
          <w:szCs w:val="22"/>
        </w:rPr>
        <w:t>2</w:t>
      </w:r>
      <w:r w:rsidR="00A127EF"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A127EF"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127EF" w:rsidRPr="00FB10F3">
        <w:rPr>
          <w:rFonts w:ascii="Times New Roman" w:hAnsi="Times New Roman" w:cs="Times New Roman"/>
          <w:b/>
          <w:sz w:val="22"/>
          <w:szCs w:val="22"/>
        </w:rPr>
        <w:fldChar w:fldCharType="separate"/>
      </w:r>
      <w:r w:rsidR="00B2611B">
        <w:rPr>
          <w:rFonts w:ascii="Times New Roman" w:hAnsi="Times New Roman" w:cs="Times New Roman"/>
          <w:b/>
          <w:noProof/>
          <w:sz w:val="22"/>
          <w:szCs w:val="22"/>
        </w:rPr>
        <w:t>3</w:t>
      </w:r>
      <w:r w:rsidR="00A127EF"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A127EF"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127EF" w:rsidRPr="00FB10F3">
        <w:rPr>
          <w:rFonts w:ascii="Times New Roman" w:hAnsi="Times New Roman" w:cs="Times New Roman"/>
          <w:b/>
          <w:sz w:val="22"/>
          <w:szCs w:val="22"/>
        </w:rPr>
        <w:fldChar w:fldCharType="separate"/>
      </w:r>
      <w:r w:rsidR="00B2611B">
        <w:rPr>
          <w:rFonts w:ascii="Times New Roman" w:hAnsi="Times New Roman" w:cs="Times New Roman"/>
          <w:b/>
          <w:noProof/>
          <w:sz w:val="22"/>
          <w:szCs w:val="22"/>
        </w:rPr>
        <w:t>4</w:t>
      </w:r>
      <w:r w:rsidR="00A127EF"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A127EF" w:rsidRPr="00FB10F3">
        <w:rPr>
          <w:b/>
          <w:sz w:val="20"/>
          <w:szCs w:val="20"/>
        </w:rPr>
        <w:fldChar w:fldCharType="begin"/>
      </w:r>
      <w:r w:rsidRPr="00FB10F3">
        <w:rPr>
          <w:b/>
          <w:sz w:val="20"/>
          <w:szCs w:val="20"/>
        </w:rPr>
        <w:instrText xml:space="preserve"> SEQ Таблица \* ARABIC </w:instrText>
      </w:r>
      <w:r w:rsidR="00A127EF" w:rsidRPr="00FB10F3">
        <w:rPr>
          <w:b/>
          <w:sz w:val="20"/>
          <w:szCs w:val="20"/>
        </w:rPr>
        <w:fldChar w:fldCharType="separate"/>
      </w:r>
      <w:r w:rsidR="00B2611B">
        <w:rPr>
          <w:b/>
          <w:noProof/>
          <w:sz w:val="20"/>
          <w:szCs w:val="20"/>
        </w:rPr>
        <w:t>5</w:t>
      </w:r>
      <w:r w:rsidR="00A127EF"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4926AC">
        <w:t>Звездинского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4926AC">
        <w:t>5</w:t>
      </w:r>
      <w:r w:rsidRPr="00E55E80">
        <w:t xml:space="preserve"> населенных пункт</w:t>
      </w:r>
      <w:r w:rsidR="006D2A54">
        <w:t>ов</w:t>
      </w:r>
      <w:r w:rsidR="00741B9F">
        <w:t xml:space="preserve">: с. </w:t>
      </w:r>
      <w:r w:rsidR="004926AC">
        <w:t>Звездино, п.Веселый, п. Майский, п. Пролетарский</w:t>
      </w:r>
      <w:r w:rsidR="00470A0A">
        <w:t>, д. Николаевка.</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470A0A">
        <w:t>Звездинского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470A0A">
        <w:t>Звездинского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470A0A">
        <w:t>1428</w:t>
      </w:r>
      <w:r w:rsidR="00BC10CE">
        <w:t xml:space="preserve"> </w:t>
      </w:r>
      <w:r w:rsidRPr="008663D5">
        <w:t xml:space="preserve">человек. </w:t>
      </w:r>
      <w:r w:rsidRPr="0069738E">
        <w:t>(</w:t>
      </w:r>
      <w:fldSimple w:instr=" REF _Ref86146927 \h  \* MERGEFORMAT ">
        <w:r w:rsidR="00B2611B" w:rsidRPr="00B2611B">
          <w:t xml:space="preserve">Таблица </w:t>
        </w:r>
        <w:r w:rsidR="00B2611B">
          <w:rPr>
            <w:szCs w:val="22"/>
          </w:rPr>
          <w:t>6</w:t>
        </w:r>
      </w:fldSimple>
      <w:r w:rsidR="009807B3">
        <w:t>6</w:t>
      </w:r>
      <w:r w:rsidRPr="0069738E">
        <w:t>).</w:t>
      </w:r>
    </w:p>
    <w:p w:rsidR="00B32AA3"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Pr>
          <w:szCs w:val="22"/>
        </w:rPr>
        <w:t>Алексеевского сельского поселения Москаленского</w:t>
      </w:r>
      <w:r w:rsidRPr="008663D5">
        <w:rPr>
          <w:szCs w:val="22"/>
        </w:rPr>
        <w:t xml:space="preserve"> муниципального района по состоянию на 01.01.202</w:t>
      </w:r>
      <w:r>
        <w:rPr>
          <w:szCs w:val="22"/>
        </w:rPr>
        <w:t>2</w:t>
      </w:r>
    </w:p>
    <w:p w:rsidR="00F74073" w:rsidRPr="00F74073" w:rsidRDefault="00F74073" w:rsidP="00F74073"/>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470A0A" w:rsidP="004821A1">
            <w:pPr>
              <w:ind w:firstLine="283"/>
              <w:rPr>
                <w:color w:val="000000"/>
                <w:sz w:val="20"/>
              </w:rPr>
            </w:pPr>
            <w:r>
              <w:t>Звездинское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BC10CE" w:rsidP="004821A1">
            <w:pPr>
              <w:rPr>
                <w:color w:val="000000"/>
              </w:rPr>
            </w:pPr>
            <w:r>
              <w:rPr>
                <w:color w:val="000000"/>
              </w:rPr>
              <w:t>1428</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C10CE" w:rsidP="004821A1">
            <w:pPr>
              <w:rPr>
                <w:color w:val="000000"/>
              </w:rPr>
            </w:pPr>
            <w:r>
              <w:rPr>
                <w:color w:val="000000"/>
              </w:rPr>
              <w:t>1428</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BC10CE" w:rsidRDefault="00BC10CE" w:rsidP="00C13734">
            <w:pPr>
              <w:ind w:firstLine="283"/>
              <w:jc w:val="right"/>
              <w:rPr>
                <w:color w:val="000000"/>
              </w:rPr>
            </w:pPr>
            <w:r w:rsidRPr="00BC10CE">
              <w:rPr>
                <w:color w:val="000000"/>
              </w:rPr>
              <w:t>с. Звездино</w:t>
            </w:r>
          </w:p>
        </w:tc>
        <w:tc>
          <w:tcPr>
            <w:tcW w:w="1288" w:type="pct"/>
            <w:shd w:val="clear" w:color="auto" w:fill="auto"/>
            <w:noWrap/>
            <w:tcMar>
              <w:top w:w="28" w:type="dxa"/>
              <w:left w:w="85" w:type="dxa"/>
              <w:bottom w:w="28" w:type="dxa"/>
              <w:right w:w="85" w:type="dxa"/>
            </w:tcMar>
            <w:vAlign w:val="bottom"/>
          </w:tcPr>
          <w:p w:rsidR="00B32AA3" w:rsidRPr="0031013F" w:rsidRDefault="00BC10CE" w:rsidP="004821A1">
            <w:pPr>
              <w:rPr>
                <w:color w:val="000000"/>
              </w:rPr>
            </w:pPr>
            <w:r>
              <w:rPr>
                <w:color w:val="000000"/>
              </w:rPr>
              <w:t>903</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BC10CE" w:rsidP="004821A1">
            <w:pPr>
              <w:rPr>
                <w:color w:val="000000"/>
              </w:rPr>
            </w:pPr>
            <w:r>
              <w:rPr>
                <w:color w:val="000000"/>
              </w:rPr>
              <w:t>903</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BC10CE" w:rsidRDefault="00BC10CE" w:rsidP="004821A1">
            <w:pPr>
              <w:ind w:firstLine="283"/>
              <w:jc w:val="right"/>
              <w:rPr>
                <w:color w:val="000000"/>
              </w:rPr>
            </w:pPr>
            <w:r>
              <w:rPr>
                <w:color w:val="000000"/>
              </w:rPr>
              <w:t>п. Весёлый</w:t>
            </w:r>
          </w:p>
        </w:tc>
        <w:tc>
          <w:tcPr>
            <w:tcW w:w="1288" w:type="pct"/>
            <w:shd w:val="clear" w:color="auto" w:fill="auto"/>
            <w:noWrap/>
            <w:tcMar>
              <w:top w:w="28" w:type="dxa"/>
              <w:left w:w="85" w:type="dxa"/>
              <w:bottom w:w="28" w:type="dxa"/>
              <w:right w:w="85" w:type="dxa"/>
            </w:tcMar>
            <w:vAlign w:val="bottom"/>
          </w:tcPr>
          <w:p w:rsidR="00B32AA3" w:rsidRPr="0031013F" w:rsidRDefault="00D043A0" w:rsidP="004821A1">
            <w:pPr>
              <w:rPr>
                <w:color w:val="000000"/>
              </w:rPr>
            </w:pPr>
            <w:r>
              <w:rPr>
                <w:color w:val="000000"/>
              </w:rPr>
              <w:t>177</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D043A0" w:rsidP="004821A1">
            <w:pPr>
              <w:rPr>
                <w:color w:val="000000"/>
              </w:rPr>
            </w:pPr>
            <w:r>
              <w:rPr>
                <w:color w:val="000000"/>
              </w:rPr>
              <w:t>177</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BC10CE" w:rsidRDefault="00D043A0" w:rsidP="005A5209">
            <w:pPr>
              <w:ind w:firstLine="283"/>
              <w:jc w:val="right"/>
              <w:rPr>
                <w:color w:val="000000"/>
              </w:rPr>
            </w:pPr>
            <w:r>
              <w:rPr>
                <w:color w:val="000000"/>
              </w:rPr>
              <w:t>п. Майский</w:t>
            </w:r>
          </w:p>
        </w:tc>
        <w:tc>
          <w:tcPr>
            <w:tcW w:w="1288" w:type="pct"/>
            <w:shd w:val="clear" w:color="auto" w:fill="auto"/>
            <w:noWrap/>
            <w:tcMar>
              <w:top w:w="28" w:type="dxa"/>
              <w:left w:w="85" w:type="dxa"/>
              <w:bottom w:w="28" w:type="dxa"/>
              <w:right w:w="85" w:type="dxa"/>
            </w:tcMar>
            <w:vAlign w:val="bottom"/>
          </w:tcPr>
          <w:p w:rsidR="00B32AA3" w:rsidRPr="0031013F" w:rsidRDefault="00D043A0" w:rsidP="004821A1">
            <w:pPr>
              <w:rPr>
                <w:color w:val="000000"/>
              </w:rPr>
            </w:pPr>
            <w:r>
              <w:rPr>
                <w:color w:val="000000"/>
              </w:rPr>
              <w:t>193</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D043A0" w:rsidP="004821A1">
            <w:pPr>
              <w:rPr>
                <w:color w:val="000000"/>
              </w:rPr>
            </w:pPr>
            <w:r>
              <w:rPr>
                <w:color w:val="000000"/>
              </w:rPr>
              <w:t>193</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BC10CE" w:rsidRDefault="00D043A0" w:rsidP="00261629">
            <w:pPr>
              <w:ind w:firstLine="283"/>
              <w:jc w:val="right"/>
              <w:rPr>
                <w:color w:val="000000"/>
              </w:rPr>
            </w:pPr>
            <w:r>
              <w:rPr>
                <w:color w:val="000000"/>
              </w:rPr>
              <w:t>п. Пролетарский</w:t>
            </w:r>
          </w:p>
        </w:tc>
        <w:tc>
          <w:tcPr>
            <w:tcW w:w="1288" w:type="pct"/>
            <w:shd w:val="clear" w:color="auto" w:fill="auto"/>
            <w:noWrap/>
            <w:tcMar>
              <w:top w:w="28" w:type="dxa"/>
              <w:left w:w="85" w:type="dxa"/>
              <w:bottom w:w="28" w:type="dxa"/>
              <w:right w:w="85" w:type="dxa"/>
            </w:tcMar>
            <w:vAlign w:val="bottom"/>
          </w:tcPr>
          <w:p w:rsidR="00B32AA3" w:rsidRPr="0031013F" w:rsidRDefault="00D043A0" w:rsidP="004821A1">
            <w:pPr>
              <w:rPr>
                <w:color w:val="000000"/>
              </w:rPr>
            </w:pPr>
            <w:r>
              <w:rPr>
                <w:color w:val="000000"/>
              </w:rPr>
              <w:t>127</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D043A0" w:rsidP="004821A1">
            <w:pPr>
              <w:rPr>
                <w:color w:val="000000"/>
              </w:rPr>
            </w:pPr>
            <w:r>
              <w:rPr>
                <w:color w:val="000000"/>
              </w:rPr>
              <w:t>127</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BC10CE" w:rsidRDefault="00D043A0" w:rsidP="00261629">
            <w:pPr>
              <w:ind w:firstLine="283"/>
              <w:jc w:val="right"/>
            </w:pPr>
            <w:r>
              <w:t>д. Николаевка</w:t>
            </w:r>
          </w:p>
        </w:tc>
        <w:tc>
          <w:tcPr>
            <w:tcW w:w="1288" w:type="pct"/>
            <w:shd w:val="clear" w:color="auto" w:fill="auto"/>
            <w:noWrap/>
            <w:tcMar>
              <w:top w:w="28" w:type="dxa"/>
              <w:left w:w="85" w:type="dxa"/>
              <w:bottom w:w="28" w:type="dxa"/>
              <w:right w:w="85" w:type="dxa"/>
            </w:tcMar>
            <w:vAlign w:val="bottom"/>
          </w:tcPr>
          <w:p w:rsidR="00261629" w:rsidRDefault="00D043A0" w:rsidP="004821A1">
            <w:pPr>
              <w:rPr>
                <w:color w:val="000000"/>
              </w:rPr>
            </w:pPr>
            <w:r>
              <w:rPr>
                <w:color w:val="000000"/>
              </w:rPr>
              <w:t>28</w:t>
            </w:r>
          </w:p>
        </w:tc>
        <w:tc>
          <w:tcPr>
            <w:tcW w:w="681" w:type="pct"/>
            <w:shd w:val="clear" w:color="auto" w:fill="auto"/>
            <w:noWrap/>
            <w:tcMar>
              <w:top w:w="28" w:type="dxa"/>
              <w:left w:w="85" w:type="dxa"/>
              <w:bottom w:w="28" w:type="dxa"/>
              <w:right w:w="85" w:type="dxa"/>
            </w:tcMar>
            <w:vAlign w:val="bottom"/>
            <w:hideMark/>
          </w:tcPr>
          <w:p w:rsidR="00261629" w:rsidRPr="0031013F" w:rsidRDefault="00261629"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261629" w:rsidRDefault="00D043A0" w:rsidP="004821A1">
            <w:pPr>
              <w:rPr>
                <w:color w:val="000000"/>
              </w:rPr>
            </w:pPr>
            <w:r>
              <w:rPr>
                <w:color w:val="000000"/>
              </w:rPr>
              <w:t>28</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F74073">
        <w:t>Звездинского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F74073">
        <w:t xml:space="preserve"> </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2B7" w:rsidRDefault="00C852B7">
      <w:r>
        <w:separator/>
      </w:r>
    </w:p>
    <w:p w:rsidR="00C852B7" w:rsidRDefault="00C852B7"/>
  </w:endnote>
  <w:endnote w:type="continuationSeparator" w:id="1">
    <w:p w:rsidR="00C852B7" w:rsidRDefault="00C852B7">
      <w:r>
        <w:continuationSeparator/>
      </w:r>
    </w:p>
    <w:p w:rsidR="00C852B7" w:rsidRDefault="00C852B7"/>
  </w:endnote>
  <w:endnote w:type="continuationNotice" w:id="2">
    <w:p w:rsidR="00C852B7" w:rsidRDefault="00C852B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127EF">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127EF"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B2611B">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127EF"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B2611B">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2B7" w:rsidRDefault="00C852B7">
      <w:r>
        <w:separator/>
      </w:r>
    </w:p>
    <w:p w:rsidR="00C852B7" w:rsidRDefault="00C852B7"/>
  </w:footnote>
  <w:footnote w:type="continuationSeparator" w:id="1">
    <w:p w:rsidR="00C852B7" w:rsidRDefault="00C852B7">
      <w:r>
        <w:continuationSeparator/>
      </w:r>
    </w:p>
    <w:p w:rsidR="00C852B7" w:rsidRDefault="00C852B7"/>
  </w:footnote>
  <w:footnote w:type="continuationNotice" w:id="2">
    <w:p w:rsidR="00C852B7" w:rsidRDefault="00C852B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6434"/>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732"/>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2DC"/>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0A"/>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122"/>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6AC"/>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25E"/>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1FC7"/>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51"/>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7EF"/>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084"/>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032"/>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1B"/>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0C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7"/>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3A0"/>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1A5"/>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48B"/>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73"/>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13</Pages>
  <Words>4266</Words>
  <Characters>24317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28526</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16</cp:revision>
  <cp:lastPrinted>2023-11-23T04:26:00Z</cp:lastPrinted>
  <dcterms:created xsi:type="dcterms:W3CDTF">2023-08-11T08:36:00Z</dcterms:created>
  <dcterms:modified xsi:type="dcterms:W3CDTF">2023-11-23T04:27:00Z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